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4"/>
      </w:tblGrid>
      <w:tr w:rsidR="00A57F8D" w:rsidTr="00A57F8D">
        <w:tc>
          <w:tcPr>
            <w:tcW w:w="9204" w:type="dxa"/>
          </w:tcPr>
          <w:p w:rsidR="00A57F8D" w:rsidRDefault="00A57F8D" w:rsidP="00A57F8D">
            <w:pPr>
              <w:spacing w:before="120" w:after="120"/>
              <w:jc w:val="center"/>
              <w:rPr>
                <w:rFonts w:ascii="Arial" w:hAnsi="Arial" w:cs="Arial"/>
                <w:szCs w:val="22"/>
              </w:rPr>
            </w:pPr>
            <w:r>
              <w:rPr>
                <w:rFonts w:ascii="Arial" w:hAnsi="Arial" w:cs="Arial"/>
                <w:noProof/>
                <w:szCs w:val="22"/>
              </w:rPr>
              <w:drawing>
                <wp:inline distT="0" distB="0" distL="0" distR="0" wp14:anchorId="3122464B">
                  <wp:extent cx="740308" cy="88582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880" cy="887706"/>
                          </a:xfrm>
                          <a:prstGeom prst="rect">
                            <a:avLst/>
                          </a:prstGeom>
                          <a:noFill/>
                        </pic:spPr>
                      </pic:pic>
                    </a:graphicData>
                  </a:graphic>
                </wp:inline>
              </w:drawing>
            </w:r>
          </w:p>
        </w:tc>
      </w:tr>
      <w:tr w:rsidR="00A57F8D" w:rsidTr="00A57F8D">
        <w:tc>
          <w:tcPr>
            <w:tcW w:w="9204" w:type="dxa"/>
          </w:tcPr>
          <w:p w:rsidR="00A57F8D" w:rsidRDefault="00A57F8D" w:rsidP="00A57F8D">
            <w:pPr>
              <w:spacing w:before="120" w:after="120"/>
              <w:jc w:val="center"/>
              <w:rPr>
                <w:rFonts w:ascii="Arial" w:hAnsi="Arial" w:cs="Arial"/>
                <w:szCs w:val="22"/>
              </w:rPr>
            </w:pPr>
            <w:r w:rsidRPr="00A57F8D">
              <w:rPr>
                <w:rFonts w:ascii="Arial" w:hAnsi="Arial" w:cs="Arial"/>
                <w:szCs w:val="22"/>
              </w:rPr>
              <w:t>MINISTARSTVO ZA PRIVREDU</w:t>
            </w:r>
          </w:p>
          <w:p w:rsidR="005C3A17" w:rsidRDefault="005C3A17" w:rsidP="00A57F8D">
            <w:pPr>
              <w:spacing w:before="120" w:after="120"/>
              <w:jc w:val="center"/>
              <w:rPr>
                <w:rFonts w:ascii="Arial" w:hAnsi="Arial" w:cs="Arial"/>
                <w:szCs w:val="22"/>
              </w:rPr>
            </w:pPr>
            <w:r>
              <w:rPr>
                <w:rFonts w:ascii="Arial" w:hAnsi="Arial" w:cs="Arial"/>
                <w:szCs w:val="22"/>
              </w:rPr>
              <w:t>ZENIČKO-DOBOJSKOG KANTONA</w:t>
            </w:r>
          </w:p>
        </w:tc>
      </w:tr>
    </w:tbl>
    <w:p w:rsidR="00602A5C" w:rsidRPr="009839A9" w:rsidRDefault="00602A5C" w:rsidP="00602A5C">
      <w:pPr>
        <w:spacing w:before="120" w:after="120"/>
        <w:rPr>
          <w:rFonts w:ascii="Arial" w:hAnsi="Arial" w:cs="Arial"/>
          <w:szCs w:val="22"/>
        </w:rPr>
      </w:pPr>
    </w:p>
    <w:p w:rsidR="00602A5C" w:rsidRPr="009839A9" w:rsidRDefault="00602A5C" w:rsidP="00602A5C">
      <w:pPr>
        <w:spacing w:before="120" w:after="120"/>
        <w:rPr>
          <w:rFonts w:ascii="Arial" w:hAnsi="Arial" w:cs="Arial"/>
          <w:szCs w:val="22"/>
        </w:rPr>
      </w:pPr>
    </w:p>
    <w:p w:rsidR="00602A5C" w:rsidRPr="009839A9" w:rsidRDefault="00602A5C" w:rsidP="00602A5C">
      <w:pPr>
        <w:spacing w:before="120" w:after="120"/>
        <w:rPr>
          <w:rFonts w:ascii="Arial" w:hAnsi="Arial" w:cs="Arial"/>
          <w:szCs w:val="22"/>
        </w:rPr>
      </w:pPr>
    </w:p>
    <w:p w:rsidR="00602A5C" w:rsidRPr="009839A9" w:rsidRDefault="00602A5C" w:rsidP="00602A5C">
      <w:pPr>
        <w:spacing w:before="120" w:after="120"/>
        <w:rPr>
          <w:rFonts w:ascii="Arial" w:hAnsi="Arial" w:cs="Arial"/>
          <w:szCs w:val="22"/>
        </w:rPr>
      </w:pPr>
    </w:p>
    <w:p w:rsidR="00E55BBA" w:rsidRPr="009839A9" w:rsidRDefault="00E55BBA" w:rsidP="00602A5C">
      <w:pPr>
        <w:spacing w:before="120" w:after="120"/>
        <w:rPr>
          <w:rFonts w:ascii="Arial" w:hAnsi="Arial" w:cs="Arial"/>
          <w:szCs w:val="22"/>
        </w:rPr>
      </w:pPr>
    </w:p>
    <w:p w:rsidR="00E55BBA" w:rsidRPr="009839A9" w:rsidRDefault="00E55BBA" w:rsidP="00602A5C">
      <w:pPr>
        <w:spacing w:before="120" w:after="120"/>
        <w:rPr>
          <w:rFonts w:ascii="Arial" w:hAnsi="Arial" w:cs="Arial"/>
          <w:szCs w:val="22"/>
        </w:rPr>
      </w:pPr>
    </w:p>
    <w:p w:rsidR="00E55BBA" w:rsidRPr="009839A9" w:rsidRDefault="00E55BBA" w:rsidP="00602A5C">
      <w:pPr>
        <w:spacing w:before="120" w:after="120"/>
        <w:rPr>
          <w:rFonts w:ascii="Arial" w:hAnsi="Arial" w:cs="Arial"/>
          <w:szCs w:val="22"/>
        </w:rPr>
      </w:pPr>
    </w:p>
    <w:p w:rsidR="00617FBF" w:rsidRPr="009839A9" w:rsidRDefault="00617FBF" w:rsidP="00602A5C">
      <w:pPr>
        <w:spacing w:before="120" w:after="120"/>
        <w:rPr>
          <w:rFonts w:ascii="Arial" w:hAnsi="Arial" w:cs="Arial"/>
          <w:szCs w:val="22"/>
        </w:rPr>
      </w:pPr>
    </w:p>
    <w:p w:rsidR="00617FBF" w:rsidRPr="009839A9" w:rsidRDefault="00617FBF" w:rsidP="00602A5C">
      <w:pPr>
        <w:spacing w:before="120" w:after="120"/>
        <w:rPr>
          <w:rFonts w:ascii="Arial" w:hAnsi="Arial" w:cs="Arial"/>
          <w:szCs w:val="22"/>
        </w:rPr>
      </w:pPr>
    </w:p>
    <w:p w:rsidR="000B7D9E" w:rsidRPr="009839A9" w:rsidRDefault="000B7D9E" w:rsidP="000B7D9E">
      <w:pPr>
        <w:spacing w:line="276" w:lineRule="auto"/>
        <w:ind w:right="36"/>
        <w:jc w:val="center"/>
        <w:rPr>
          <w:rFonts w:ascii="Arial" w:hAnsi="Arial" w:cs="Arial"/>
          <w:b/>
          <w:szCs w:val="22"/>
          <w:lang w:val="bs-Latn-BA"/>
        </w:rPr>
      </w:pPr>
      <w:r w:rsidRPr="009839A9">
        <w:rPr>
          <w:rFonts w:ascii="Arial" w:hAnsi="Arial" w:cs="Arial"/>
          <w:b/>
          <w:szCs w:val="22"/>
          <w:lang w:val="bs-Latn-BA"/>
        </w:rPr>
        <w:t>Grant shema</w:t>
      </w:r>
    </w:p>
    <w:p w:rsidR="00185D5E" w:rsidRDefault="000B7D9E" w:rsidP="00185D5E">
      <w:pPr>
        <w:pStyle w:val="SubTitle2"/>
        <w:spacing w:before="120" w:after="0"/>
        <w:rPr>
          <w:rFonts w:ascii="Arial" w:hAnsi="Arial" w:cs="Arial"/>
          <w:sz w:val="22"/>
          <w:szCs w:val="22"/>
          <w:lang w:val="bs-Latn-BA"/>
        </w:rPr>
      </w:pPr>
      <w:r w:rsidRPr="009839A9">
        <w:rPr>
          <w:rFonts w:ascii="Arial" w:hAnsi="Arial" w:cs="Arial"/>
          <w:sz w:val="22"/>
          <w:szCs w:val="22"/>
          <w:lang w:val="bs-Latn-BA"/>
        </w:rPr>
        <w:t>„</w:t>
      </w:r>
      <w:r w:rsidR="00185D5E">
        <w:rPr>
          <w:rFonts w:ascii="Arial" w:hAnsi="Arial" w:cs="Arial"/>
          <w:sz w:val="22"/>
          <w:szCs w:val="22"/>
          <w:lang w:val="bs-Latn-BA"/>
        </w:rPr>
        <w:t>Program podrške razvoju konkurentnosti privrede (investiranje u opremu, obuke radne snage, promocija i sajmovi, standardi i kontrola kvalitete, patenti)“</w:t>
      </w:r>
    </w:p>
    <w:p w:rsidR="00185D5E" w:rsidRPr="00185D5E" w:rsidRDefault="00185D5E" w:rsidP="00185D5E">
      <w:pPr>
        <w:pStyle w:val="SubTitle2"/>
        <w:spacing w:before="120" w:after="0"/>
        <w:rPr>
          <w:rFonts w:ascii="Arial" w:hAnsi="Arial" w:cs="Arial"/>
          <w:sz w:val="22"/>
          <w:szCs w:val="22"/>
          <w:lang w:val="bs-Latn-BA"/>
        </w:rPr>
      </w:pPr>
      <w:r>
        <w:rPr>
          <w:rFonts w:ascii="Arial" w:hAnsi="Arial" w:cs="Arial"/>
          <w:sz w:val="22"/>
          <w:szCs w:val="22"/>
          <w:lang w:val="bs-Latn-BA"/>
        </w:rPr>
        <w:t>za 2018. godinu</w:t>
      </w:r>
    </w:p>
    <w:p w:rsidR="000B7D9E" w:rsidRPr="009839A9" w:rsidRDefault="000B7D9E" w:rsidP="000B7D9E">
      <w:pPr>
        <w:spacing w:line="276" w:lineRule="auto"/>
        <w:ind w:right="36"/>
        <w:jc w:val="center"/>
        <w:rPr>
          <w:rFonts w:ascii="Arial" w:hAnsi="Arial" w:cs="Arial"/>
          <w:b/>
          <w:szCs w:val="22"/>
          <w:lang w:val="bs-Latn-BA"/>
        </w:rPr>
      </w:pPr>
    </w:p>
    <w:p w:rsidR="00E55BBA" w:rsidRPr="009839A9" w:rsidRDefault="00E55BBA" w:rsidP="00EA47FF">
      <w:pPr>
        <w:spacing w:before="120" w:after="120"/>
        <w:rPr>
          <w:rFonts w:ascii="Arial" w:hAnsi="Arial" w:cs="Arial"/>
          <w:szCs w:val="22"/>
        </w:rPr>
      </w:pPr>
    </w:p>
    <w:p w:rsidR="00E55BBA" w:rsidRPr="009839A9" w:rsidRDefault="00E55BBA" w:rsidP="00EA47FF">
      <w:pPr>
        <w:spacing w:before="120" w:after="120"/>
        <w:rPr>
          <w:rFonts w:ascii="Arial" w:hAnsi="Arial" w:cs="Arial"/>
          <w:szCs w:val="22"/>
        </w:rPr>
      </w:pPr>
    </w:p>
    <w:p w:rsidR="0044191A" w:rsidRPr="009839A9" w:rsidRDefault="0044191A" w:rsidP="00EA47FF">
      <w:pPr>
        <w:spacing w:before="120" w:after="120"/>
        <w:rPr>
          <w:rFonts w:ascii="Arial" w:hAnsi="Arial" w:cs="Arial"/>
          <w:szCs w:val="22"/>
        </w:rPr>
      </w:pPr>
    </w:p>
    <w:p w:rsidR="0044191A" w:rsidRPr="009839A9" w:rsidRDefault="0044191A" w:rsidP="00EA47FF">
      <w:pPr>
        <w:spacing w:before="120" w:after="120"/>
        <w:rPr>
          <w:rFonts w:ascii="Arial" w:hAnsi="Arial" w:cs="Arial"/>
          <w:szCs w:val="22"/>
        </w:rPr>
      </w:pPr>
    </w:p>
    <w:p w:rsidR="00E55BBA" w:rsidRPr="009839A9" w:rsidRDefault="00E55BBA" w:rsidP="00EA47FF">
      <w:pPr>
        <w:spacing w:before="120" w:after="120"/>
        <w:jc w:val="center"/>
        <w:rPr>
          <w:rFonts w:ascii="Arial" w:hAnsi="Arial" w:cs="Arial"/>
          <w:szCs w:val="22"/>
        </w:rPr>
      </w:pPr>
    </w:p>
    <w:p w:rsidR="0044191A" w:rsidRPr="009839A9" w:rsidRDefault="00602A5C" w:rsidP="00EA47FF">
      <w:pPr>
        <w:spacing w:before="120" w:after="120"/>
        <w:jc w:val="center"/>
        <w:rPr>
          <w:rFonts w:ascii="Arial" w:hAnsi="Arial" w:cs="Arial"/>
          <w:b/>
          <w:szCs w:val="22"/>
        </w:rPr>
      </w:pPr>
      <w:r w:rsidRPr="009839A9">
        <w:rPr>
          <w:rFonts w:ascii="Arial" w:hAnsi="Arial" w:cs="Arial"/>
          <w:b/>
          <w:szCs w:val="22"/>
        </w:rPr>
        <w:t>OBRAZAC PROJEKTNOG PRIJEDLOGA</w:t>
      </w:r>
    </w:p>
    <w:p w:rsidR="00E55BBA" w:rsidRPr="009839A9" w:rsidRDefault="00E55BBA" w:rsidP="00EA47FF">
      <w:pPr>
        <w:spacing w:before="120" w:after="120"/>
        <w:jc w:val="center"/>
        <w:rPr>
          <w:rFonts w:ascii="Arial" w:hAnsi="Arial" w:cs="Arial"/>
          <w:b/>
          <w:szCs w:val="22"/>
        </w:rPr>
      </w:pPr>
    </w:p>
    <w:p w:rsidR="00E55BBA" w:rsidRPr="009839A9" w:rsidRDefault="00E55BBA" w:rsidP="00EA47FF">
      <w:pPr>
        <w:spacing w:before="120" w:after="120"/>
        <w:jc w:val="center"/>
        <w:rPr>
          <w:rFonts w:ascii="Arial" w:hAnsi="Arial" w:cs="Arial"/>
          <w:szCs w:val="22"/>
        </w:rPr>
      </w:pPr>
    </w:p>
    <w:p w:rsidR="0044191A" w:rsidRPr="009839A9" w:rsidRDefault="0044191A" w:rsidP="00EA47FF">
      <w:pPr>
        <w:spacing w:before="120" w:after="120"/>
        <w:jc w:val="center"/>
        <w:rPr>
          <w:rFonts w:ascii="Arial" w:hAnsi="Arial" w:cs="Arial"/>
          <w:szCs w:val="22"/>
        </w:rPr>
      </w:pPr>
    </w:p>
    <w:p w:rsidR="0044191A" w:rsidRPr="009839A9" w:rsidRDefault="0044191A" w:rsidP="00EA47FF">
      <w:pPr>
        <w:spacing w:before="120" w:after="120"/>
        <w:jc w:val="center"/>
        <w:rPr>
          <w:rFonts w:ascii="Arial" w:hAnsi="Arial" w:cs="Arial"/>
          <w:szCs w:val="22"/>
        </w:rPr>
      </w:pPr>
    </w:p>
    <w:p w:rsidR="0044191A" w:rsidRPr="009839A9" w:rsidRDefault="0044191A" w:rsidP="00EA47FF">
      <w:pPr>
        <w:spacing w:before="120" w:after="120"/>
        <w:jc w:val="center"/>
        <w:rPr>
          <w:rFonts w:ascii="Arial" w:hAnsi="Arial" w:cs="Arial"/>
          <w:szCs w:val="22"/>
        </w:rPr>
      </w:pPr>
    </w:p>
    <w:p w:rsidR="0044191A" w:rsidRPr="009839A9" w:rsidRDefault="0044191A" w:rsidP="00EA47FF">
      <w:pPr>
        <w:spacing w:before="120" w:after="120"/>
        <w:jc w:val="center"/>
        <w:rPr>
          <w:rFonts w:ascii="Arial" w:hAnsi="Arial" w:cs="Arial"/>
          <w:szCs w:val="22"/>
        </w:rPr>
      </w:pPr>
    </w:p>
    <w:p w:rsidR="00EA47FF" w:rsidRPr="009839A9" w:rsidRDefault="00EA47FF" w:rsidP="00EA47FF">
      <w:pPr>
        <w:spacing w:before="120" w:after="120"/>
        <w:jc w:val="center"/>
        <w:rPr>
          <w:rFonts w:ascii="Arial" w:hAnsi="Arial" w:cs="Arial"/>
          <w:szCs w:val="22"/>
        </w:rPr>
      </w:pPr>
    </w:p>
    <w:p w:rsidR="00EA47FF" w:rsidRPr="009839A9" w:rsidRDefault="00EA47FF" w:rsidP="00EA47FF">
      <w:pPr>
        <w:spacing w:before="120" w:after="120"/>
        <w:jc w:val="center"/>
        <w:rPr>
          <w:rFonts w:ascii="Arial" w:hAnsi="Arial" w:cs="Arial"/>
          <w:szCs w:val="22"/>
        </w:rPr>
      </w:pPr>
    </w:p>
    <w:p w:rsidR="00EA47FF" w:rsidRPr="009839A9" w:rsidRDefault="00EA47FF" w:rsidP="00EA47FF">
      <w:pPr>
        <w:spacing w:before="120" w:after="120"/>
        <w:jc w:val="center"/>
        <w:rPr>
          <w:rFonts w:ascii="Arial" w:hAnsi="Arial" w:cs="Arial"/>
          <w:szCs w:val="22"/>
        </w:rPr>
      </w:pPr>
    </w:p>
    <w:p w:rsidR="00EA47FF" w:rsidRPr="009839A9" w:rsidRDefault="00EA47FF" w:rsidP="00EA47FF">
      <w:pPr>
        <w:spacing w:before="120" w:after="120"/>
        <w:jc w:val="center"/>
        <w:rPr>
          <w:rFonts w:ascii="Arial" w:hAnsi="Arial" w:cs="Arial"/>
          <w:szCs w:val="22"/>
        </w:rPr>
      </w:pPr>
    </w:p>
    <w:p w:rsidR="00EA47FF" w:rsidRPr="009839A9" w:rsidRDefault="00EA47FF" w:rsidP="00EA47FF">
      <w:pPr>
        <w:spacing w:before="120" w:after="120"/>
        <w:jc w:val="center"/>
        <w:rPr>
          <w:rFonts w:ascii="Arial" w:hAnsi="Arial" w:cs="Arial"/>
          <w:szCs w:val="22"/>
        </w:rPr>
      </w:pPr>
    </w:p>
    <w:p w:rsidR="00EA47FF" w:rsidRPr="009839A9" w:rsidRDefault="00EA47FF" w:rsidP="00EA47FF">
      <w:pPr>
        <w:spacing w:before="120" w:after="120"/>
        <w:jc w:val="center"/>
        <w:rPr>
          <w:rFonts w:ascii="Arial" w:hAnsi="Arial" w:cs="Arial"/>
          <w:szCs w:val="22"/>
        </w:rPr>
      </w:pPr>
    </w:p>
    <w:p w:rsidR="00F015F0" w:rsidRPr="009839A9" w:rsidRDefault="00F015F0" w:rsidP="00185D5E">
      <w:pPr>
        <w:spacing w:before="120" w:after="120"/>
        <w:rPr>
          <w:rFonts w:ascii="Arial" w:hAnsi="Arial" w:cs="Arial"/>
          <w:szCs w:val="22"/>
        </w:rPr>
      </w:pPr>
      <w:bookmarkStart w:id="0" w:name="_GoBack"/>
      <w:bookmarkEnd w:id="0"/>
    </w:p>
    <w:p w:rsidR="00F015F0" w:rsidRPr="009839A9" w:rsidRDefault="00F015F0" w:rsidP="00EA47FF">
      <w:pPr>
        <w:spacing w:before="120" w:after="120"/>
        <w:jc w:val="center"/>
        <w:rPr>
          <w:rFonts w:ascii="Arial" w:hAnsi="Arial" w:cs="Arial"/>
          <w:szCs w:val="22"/>
        </w:rPr>
      </w:pPr>
    </w:p>
    <w:p w:rsidR="00854DE9" w:rsidRPr="009839A9" w:rsidRDefault="00D14BD1" w:rsidP="00D14BD1">
      <w:pPr>
        <w:pStyle w:val="ListParagraph"/>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120" w:after="120"/>
        <w:ind w:left="709" w:hanging="349"/>
        <w:rPr>
          <w:rFonts w:ascii="Arial" w:hAnsi="Arial" w:cs="Arial"/>
          <w:b/>
          <w:caps/>
          <w:sz w:val="22"/>
          <w:szCs w:val="22"/>
          <w:lang w:val="bs-Latn-BA"/>
        </w:rPr>
      </w:pPr>
      <w:r w:rsidRPr="009839A9">
        <w:rPr>
          <w:rFonts w:ascii="Arial" w:hAnsi="Arial" w:cs="Arial"/>
          <w:b/>
          <w:caps/>
          <w:sz w:val="22"/>
          <w:szCs w:val="22"/>
        </w:rPr>
        <w:t>Op</w:t>
      </w:r>
      <w:r w:rsidRPr="009839A9">
        <w:rPr>
          <w:rFonts w:ascii="Arial" w:hAnsi="Arial" w:cs="Arial"/>
          <w:b/>
          <w:caps/>
          <w:sz w:val="22"/>
          <w:szCs w:val="22"/>
          <w:lang w:val="bs-Latn-BA"/>
        </w:rPr>
        <w:t>ći podaci o podnosiocu prijedloga</w:t>
      </w:r>
    </w:p>
    <w:tbl>
      <w:tblPr>
        <w:tblW w:w="9781" w:type="dxa"/>
        <w:tblInd w:w="-289" w:type="dxa"/>
        <w:tblLayout w:type="fixed"/>
        <w:tblCellMar>
          <w:left w:w="89" w:type="dxa"/>
          <w:right w:w="89" w:type="dxa"/>
        </w:tblCellMar>
        <w:tblLook w:val="0000" w:firstRow="0" w:lastRow="0" w:firstColumn="0" w:lastColumn="0" w:noHBand="0" w:noVBand="0"/>
      </w:tblPr>
      <w:tblGrid>
        <w:gridCol w:w="3545"/>
        <w:gridCol w:w="1417"/>
        <w:gridCol w:w="1843"/>
        <w:gridCol w:w="142"/>
        <w:gridCol w:w="1134"/>
        <w:gridCol w:w="1700"/>
      </w:tblGrid>
      <w:tr w:rsidR="000F401F" w:rsidRPr="009839A9" w:rsidTr="007B5F46">
        <w:trPr>
          <w:cantSplit/>
          <w:trHeight w:val="350"/>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D14BD1" w:rsidRPr="009839A9" w:rsidRDefault="00D14BD1" w:rsidP="0057408E">
            <w:pPr>
              <w:rPr>
                <w:rFonts w:ascii="Arial" w:hAnsi="Arial" w:cs="Arial"/>
                <w:b/>
                <w:szCs w:val="22"/>
                <w:lang w:val="bs-Latn-BA"/>
              </w:rPr>
            </w:pPr>
            <w:r w:rsidRPr="009839A9">
              <w:rPr>
                <w:rFonts w:ascii="Arial" w:hAnsi="Arial" w:cs="Arial"/>
                <w:b/>
                <w:szCs w:val="22"/>
                <w:lang w:val="bs-Latn-BA"/>
              </w:rPr>
              <w:t>Naziv preduzeća</w:t>
            </w:r>
            <w:r w:rsidR="00721994" w:rsidRPr="009839A9">
              <w:rPr>
                <w:rFonts w:ascii="Arial" w:hAnsi="Arial" w:cs="Arial"/>
                <w:b/>
                <w:szCs w:val="22"/>
                <w:lang w:val="bs-Latn-BA"/>
              </w:rPr>
              <w:t>:</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D14BD1" w:rsidRPr="009839A9" w:rsidRDefault="00BC16C0" w:rsidP="0057408E">
            <w:pPr>
              <w:rPr>
                <w:rFonts w:ascii="Arial" w:hAnsi="Arial" w:cs="Arial"/>
                <w:b/>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24"/>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D14BD1" w:rsidRPr="009839A9" w:rsidRDefault="00D14BD1" w:rsidP="0057408E">
            <w:pPr>
              <w:rPr>
                <w:rFonts w:ascii="Arial" w:hAnsi="Arial" w:cs="Arial"/>
                <w:b/>
                <w:szCs w:val="22"/>
                <w:lang w:val="bs-Latn-BA"/>
              </w:rPr>
            </w:pPr>
            <w:r w:rsidRPr="009839A9">
              <w:rPr>
                <w:rFonts w:ascii="Arial" w:hAnsi="Arial" w:cs="Arial"/>
                <w:b/>
                <w:szCs w:val="22"/>
                <w:lang w:val="bs-Latn-BA"/>
              </w:rPr>
              <w:t>Vrsta pravnog lica (d.o.o., d.d.)</w:t>
            </w:r>
            <w:r w:rsidR="00721994" w:rsidRPr="009839A9">
              <w:rPr>
                <w:rFonts w:ascii="Arial" w:hAnsi="Arial" w:cs="Arial"/>
                <w:b/>
                <w:szCs w:val="22"/>
                <w:lang w:val="bs-Latn-BA"/>
              </w:rPr>
              <w:t>:</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D14BD1" w:rsidRPr="009839A9" w:rsidRDefault="00BC16C0" w:rsidP="0057408E">
            <w:pPr>
              <w:rPr>
                <w:rFonts w:ascii="Arial" w:hAnsi="Arial" w:cs="Arial"/>
                <w:b/>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24"/>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r w:rsidRPr="009839A9">
              <w:rPr>
                <w:rFonts w:ascii="Arial" w:hAnsi="Arial" w:cs="Arial"/>
                <w:b/>
                <w:szCs w:val="22"/>
              </w:rPr>
              <w:t>Upravljačka struktura:</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b/>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191"/>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r w:rsidRPr="009839A9">
              <w:rPr>
                <w:rFonts w:ascii="Arial" w:hAnsi="Arial" w:cs="Arial"/>
                <w:b/>
                <w:szCs w:val="22"/>
                <w:lang w:val="bs-Latn-BA"/>
              </w:rPr>
              <w:t>Identifikacijski broj:</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b/>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186"/>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r w:rsidRPr="009839A9">
              <w:rPr>
                <w:rFonts w:ascii="Arial" w:hAnsi="Arial" w:cs="Arial"/>
                <w:b/>
                <w:szCs w:val="22"/>
                <w:lang w:val="bs-Latn-BA"/>
              </w:rPr>
              <w:t>PDV broj:</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b/>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191"/>
        </w:trPr>
        <w:tc>
          <w:tcPr>
            <w:tcW w:w="3545" w:type="dxa"/>
            <w:tcBorders>
              <w:top w:val="nil"/>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6C1495">
            <w:pPr>
              <w:jc w:val="both"/>
              <w:rPr>
                <w:rFonts w:ascii="Arial" w:hAnsi="Arial" w:cs="Arial"/>
                <w:b/>
                <w:szCs w:val="22"/>
                <w:lang w:val="bs-Latn-BA"/>
              </w:rPr>
            </w:pPr>
            <w:r w:rsidRPr="009839A9">
              <w:rPr>
                <w:rFonts w:ascii="Arial" w:hAnsi="Arial" w:cs="Arial"/>
                <w:b/>
                <w:szCs w:val="22"/>
                <w:lang w:val="bs-Latn-BA"/>
              </w:rPr>
              <w:t>Datum prve i posljednje registracije:</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b/>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94"/>
        </w:trPr>
        <w:tc>
          <w:tcPr>
            <w:tcW w:w="3545"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r w:rsidRPr="009839A9">
              <w:rPr>
                <w:rFonts w:ascii="Arial" w:hAnsi="Arial" w:cs="Arial"/>
                <w:b/>
                <w:szCs w:val="22"/>
                <w:lang w:val="bs-Latn-BA"/>
              </w:rPr>
              <w:t>Adresa preduzeća:</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bCs/>
                <w:szCs w:val="22"/>
                <w:lang w:val="bs-Latn-BA"/>
              </w:rPr>
            </w:pPr>
            <w:r w:rsidRPr="009839A9">
              <w:rPr>
                <w:rFonts w:ascii="Arial" w:hAnsi="Arial" w:cs="Arial"/>
                <w:bCs/>
                <w:szCs w:val="22"/>
                <w:lang w:val="bs-Latn-BA"/>
              </w:rPr>
              <w:t xml:space="preserve">Ulica: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48"/>
        </w:trPr>
        <w:tc>
          <w:tcPr>
            <w:tcW w:w="3545" w:type="dxa"/>
            <w:vMerge/>
            <w:tcBorders>
              <w:left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bCs/>
                <w:szCs w:val="22"/>
                <w:lang w:val="bs-Latn-BA"/>
              </w:rPr>
            </w:pPr>
            <w:r w:rsidRPr="009839A9">
              <w:rPr>
                <w:rFonts w:ascii="Arial" w:hAnsi="Arial" w:cs="Arial"/>
                <w:bCs/>
                <w:szCs w:val="22"/>
                <w:lang w:val="bs-Latn-BA"/>
              </w:rPr>
              <w:t xml:space="preserve">Kanton: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04"/>
        </w:trPr>
        <w:tc>
          <w:tcPr>
            <w:tcW w:w="3545" w:type="dxa"/>
            <w:vMerge/>
            <w:tcBorders>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bCs/>
                <w:szCs w:val="22"/>
                <w:lang w:val="bs-Latn-BA"/>
              </w:rPr>
            </w:pPr>
            <w:r w:rsidRPr="009839A9">
              <w:rPr>
                <w:rFonts w:ascii="Arial" w:hAnsi="Arial" w:cs="Arial"/>
                <w:bCs/>
                <w:szCs w:val="22"/>
                <w:lang w:val="bs-Latn-BA"/>
              </w:rPr>
              <w:t xml:space="preserve">Grad / općina: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22"/>
        </w:trPr>
        <w:tc>
          <w:tcPr>
            <w:tcW w:w="3545"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617FBF" w:rsidRPr="009839A9" w:rsidRDefault="00617FBF" w:rsidP="0057408E">
            <w:pPr>
              <w:pStyle w:val="Heading9"/>
              <w:jc w:val="left"/>
              <w:rPr>
                <w:rFonts w:ascii="Arial" w:hAnsi="Arial" w:cs="Arial"/>
                <w:b w:val="0"/>
                <w:i w:val="0"/>
                <w:sz w:val="22"/>
                <w:szCs w:val="22"/>
                <w:lang w:val="bs-Latn-BA"/>
              </w:rPr>
            </w:pPr>
            <w:r w:rsidRPr="009839A9">
              <w:rPr>
                <w:rFonts w:ascii="Arial" w:hAnsi="Arial" w:cs="Arial"/>
                <w:i w:val="0"/>
                <w:sz w:val="22"/>
                <w:szCs w:val="22"/>
                <w:lang w:val="bs-Latn-BA"/>
              </w:rPr>
              <w:t>Informacije o vlasniku/ci:</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0F401F">
            <w:pPr>
              <w:rPr>
                <w:rFonts w:ascii="Arial" w:hAnsi="Arial" w:cs="Arial"/>
                <w:bCs/>
                <w:szCs w:val="22"/>
                <w:lang w:val="bs-Latn-BA"/>
              </w:rPr>
            </w:pPr>
            <w:r w:rsidRPr="009839A9">
              <w:rPr>
                <w:rFonts w:ascii="Arial" w:hAnsi="Arial" w:cs="Arial"/>
                <w:bCs/>
                <w:szCs w:val="22"/>
                <w:lang w:val="bs-Latn-BA"/>
              </w:rPr>
              <w:t>Ime i prezime (ukoliko je vlasnik/ca fizičko lice):</w:t>
            </w:r>
            <w:r w:rsidR="000F401F" w:rsidRPr="009839A9">
              <w:rPr>
                <w:rFonts w:ascii="Arial" w:hAnsi="Arial" w:cs="Arial"/>
                <w:bCs/>
                <w:szCs w:val="22"/>
                <w:lang w:val="bs-Latn-BA"/>
              </w:rPr>
              <w:t xml:space="preserve">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40"/>
        </w:trPr>
        <w:tc>
          <w:tcPr>
            <w:tcW w:w="3545" w:type="dxa"/>
            <w:vMerge/>
            <w:tcBorders>
              <w:left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jc w:val="both"/>
              <w:rPr>
                <w:rFonts w:ascii="Arial" w:hAnsi="Arial" w:cs="Arial"/>
                <w:bCs/>
                <w:szCs w:val="22"/>
                <w:lang w:val="bs-Latn-BA"/>
              </w:rPr>
            </w:pPr>
            <w:r w:rsidRPr="009839A9">
              <w:rPr>
                <w:rFonts w:ascii="Arial" w:hAnsi="Arial" w:cs="Arial"/>
                <w:bCs/>
                <w:szCs w:val="22"/>
                <w:lang w:val="bs-Latn-BA"/>
              </w:rPr>
              <w:t>JMBG (ukoliko je vlasnik/ca fizičko lice):</w:t>
            </w:r>
            <w:r w:rsidR="001C47E9" w:rsidRPr="009839A9">
              <w:rPr>
                <w:rFonts w:ascii="Arial" w:hAnsi="Arial" w:cs="Arial"/>
                <w:bCs/>
                <w:szCs w:val="22"/>
                <w:lang w:val="bs-Latn-BA"/>
              </w:rPr>
              <w:t xml:space="preserve">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72"/>
        </w:trPr>
        <w:tc>
          <w:tcPr>
            <w:tcW w:w="3545" w:type="dxa"/>
            <w:vMerge/>
            <w:tcBorders>
              <w:left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0F401F">
            <w:pPr>
              <w:jc w:val="both"/>
              <w:rPr>
                <w:rFonts w:ascii="Arial" w:hAnsi="Arial" w:cs="Arial"/>
                <w:bCs/>
                <w:szCs w:val="22"/>
                <w:lang w:val="bs-Latn-BA"/>
              </w:rPr>
            </w:pPr>
            <w:r w:rsidRPr="009839A9">
              <w:rPr>
                <w:rFonts w:ascii="Arial" w:hAnsi="Arial" w:cs="Arial"/>
                <w:bCs/>
                <w:szCs w:val="22"/>
                <w:lang w:val="bs-Latn-BA"/>
              </w:rPr>
              <w:t>Naziv i sjedište firme (ukoliko je vlasnik pravno lice):</w:t>
            </w:r>
            <w:r w:rsidR="000F401F" w:rsidRPr="009839A9">
              <w:rPr>
                <w:rFonts w:ascii="Arial" w:hAnsi="Arial" w:cs="Arial"/>
                <w:bCs/>
                <w:szCs w:val="22"/>
                <w:lang w:val="bs-Latn-BA"/>
              </w:rPr>
              <w:t xml:space="preserve">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r w:rsidRPr="009839A9">
              <w:rPr>
                <w:rFonts w:ascii="Arial" w:hAnsi="Arial" w:cs="Arial"/>
                <w:bCs/>
                <w:szCs w:val="22"/>
                <w:lang w:val="bs-Latn-BA"/>
              </w:rPr>
              <w:t xml:space="preserve"> </w:t>
            </w:r>
          </w:p>
        </w:tc>
      </w:tr>
      <w:tr w:rsidR="000F401F" w:rsidRPr="009839A9" w:rsidTr="007B5F46">
        <w:trPr>
          <w:cantSplit/>
          <w:trHeight w:val="262"/>
        </w:trPr>
        <w:tc>
          <w:tcPr>
            <w:tcW w:w="3545" w:type="dxa"/>
            <w:vMerge/>
            <w:tcBorders>
              <w:left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jc w:val="both"/>
              <w:rPr>
                <w:rFonts w:ascii="Arial" w:hAnsi="Arial" w:cs="Arial"/>
                <w:bCs/>
                <w:szCs w:val="22"/>
                <w:lang w:val="bs-Latn-BA"/>
              </w:rPr>
            </w:pPr>
            <w:r w:rsidRPr="009839A9">
              <w:rPr>
                <w:rFonts w:ascii="Arial" w:hAnsi="Arial" w:cs="Arial"/>
                <w:bCs/>
                <w:szCs w:val="22"/>
                <w:lang w:val="bs-Latn-BA"/>
              </w:rPr>
              <w:t xml:space="preserve">Identifikacijski i PDV broj (ukoliko je vlasnik pravno lice):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68"/>
        </w:trPr>
        <w:tc>
          <w:tcPr>
            <w:tcW w:w="3545" w:type="dxa"/>
            <w:vMerge/>
            <w:tcBorders>
              <w:left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jc w:val="both"/>
              <w:rPr>
                <w:rFonts w:ascii="Arial" w:hAnsi="Arial" w:cs="Arial"/>
                <w:bCs/>
                <w:szCs w:val="22"/>
                <w:lang w:val="bs-Latn-BA"/>
              </w:rPr>
            </w:pPr>
            <w:r w:rsidRPr="009839A9">
              <w:rPr>
                <w:rFonts w:ascii="Arial" w:hAnsi="Arial" w:cs="Arial"/>
                <w:bCs/>
                <w:szCs w:val="22"/>
                <w:lang w:val="bs-Latn-BA"/>
              </w:rPr>
              <w:t xml:space="preserve">Navesti procenat vlasništva državljana / pravni lica Bosne i Hercegovine u preduzeću: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187"/>
        </w:trPr>
        <w:tc>
          <w:tcPr>
            <w:tcW w:w="3545" w:type="dxa"/>
            <w:vMerge/>
            <w:tcBorders>
              <w:left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617FBF" w:rsidRPr="009839A9" w:rsidRDefault="00617FBF" w:rsidP="0057408E">
            <w:pPr>
              <w:rPr>
                <w:rFonts w:ascii="Arial" w:hAnsi="Arial" w:cs="Arial"/>
                <w:szCs w:val="22"/>
                <w:lang w:val="bs-Latn-BA"/>
              </w:rPr>
            </w:pPr>
            <w:r w:rsidRPr="009839A9">
              <w:rPr>
                <w:rFonts w:ascii="Arial" w:hAnsi="Arial" w:cs="Arial"/>
                <w:bCs/>
                <w:szCs w:val="22"/>
                <w:lang w:val="bs-Latn-BA"/>
              </w:rPr>
              <w:t xml:space="preserve">Ime kontakt osobe: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920018">
        <w:trPr>
          <w:cantSplit/>
          <w:trHeight w:val="348"/>
        </w:trPr>
        <w:tc>
          <w:tcPr>
            <w:tcW w:w="3545" w:type="dxa"/>
            <w:vMerge/>
            <w:tcBorders>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617FBF" w:rsidRPr="009839A9" w:rsidRDefault="00617FBF" w:rsidP="000F401F">
            <w:pPr>
              <w:rPr>
                <w:rFonts w:ascii="Arial" w:hAnsi="Arial" w:cs="Arial"/>
                <w:bCs/>
                <w:szCs w:val="22"/>
                <w:lang w:val="bs-Latn-BA"/>
              </w:rPr>
            </w:pPr>
            <w:r w:rsidRPr="009839A9">
              <w:rPr>
                <w:rFonts w:ascii="Arial" w:hAnsi="Arial" w:cs="Arial"/>
                <w:bCs/>
                <w:szCs w:val="22"/>
                <w:lang w:val="bs-Latn-BA"/>
              </w:rPr>
              <w:t>Broj telefona kontakt osobe:</w:t>
            </w:r>
            <w:r w:rsidR="000F401F" w:rsidRPr="009839A9">
              <w:rPr>
                <w:rFonts w:ascii="Arial" w:hAnsi="Arial" w:cs="Arial"/>
                <w:bCs/>
                <w:szCs w:val="22"/>
                <w:lang w:val="bs-Latn-BA"/>
              </w:rPr>
              <w:t xml:space="preserve">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617FBF" w:rsidRPr="009839A9" w:rsidRDefault="00617FBF" w:rsidP="006C1495">
            <w:pPr>
              <w:jc w:val="both"/>
              <w:rPr>
                <w:rFonts w:ascii="Arial" w:hAnsi="Arial" w:cs="Arial"/>
                <w:bCs/>
                <w:szCs w:val="22"/>
                <w:lang w:val="bs-Latn-BA"/>
              </w:rPr>
            </w:pPr>
            <w:r w:rsidRPr="009839A9">
              <w:rPr>
                <w:rFonts w:ascii="Arial" w:hAnsi="Arial" w:cs="Arial"/>
                <w:bCs/>
                <w:szCs w:val="22"/>
                <w:lang w:val="bs-Latn-BA"/>
              </w:rPr>
              <w:t>E-mail kontakt osobe:</w:t>
            </w:r>
          </w:p>
          <w:p w:rsidR="00617FBF" w:rsidRPr="009839A9" w:rsidRDefault="00617FBF" w:rsidP="0057408E">
            <w:pPr>
              <w:rPr>
                <w:rFonts w:ascii="Arial" w:hAnsi="Arial" w:cs="Arial"/>
                <w:bCs/>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56"/>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57408E">
            <w:pPr>
              <w:rPr>
                <w:rFonts w:ascii="Arial" w:hAnsi="Arial" w:cs="Arial"/>
                <w:b/>
                <w:szCs w:val="22"/>
                <w:lang w:val="bs-Latn-BA"/>
              </w:rPr>
            </w:pPr>
            <w:r w:rsidRPr="009839A9">
              <w:rPr>
                <w:rFonts w:ascii="Arial" w:hAnsi="Arial" w:cs="Arial"/>
                <w:b/>
                <w:szCs w:val="22"/>
                <w:lang w:val="bs-Latn-BA"/>
              </w:rPr>
              <w:t>Vrsta djelatnosti:</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617FBF" w:rsidRPr="009839A9" w:rsidRDefault="00617FBF" w:rsidP="000F401F">
            <w:pPr>
              <w:pStyle w:val="Heading3"/>
              <w:tabs>
                <w:tab w:val="left" w:pos="3002"/>
                <w:tab w:val="left" w:pos="4277"/>
                <w:tab w:val="left" w:pos="4419"/>
              </w:tabs>
              <w:spacing w:after="0"/>
              <w:rPr>
                <w:rFonts w:ascii="Arial" w:hAnsi="Arial" w:cs="Arial"/>
                <w:sz w:val="22"/>
                <w:szCs w:val="22"/>
                <w:lang w:val="bs-Latn-BA"/>
              </w:rPr>
            </w:pPr>
            <w:r w:rsidRPr="009839A9">
              <w:rPr>
                <w:rFonts w:ascii="Arial" w:hAnsi="Arial" w:cs="Arial"/>
                <w:b w:val="0"/>
                <w:bCs/>
                <w:smallCaps w:val="0"/>
                <w:sz w:val="22"/>
                <w:szCs w:val="22"/>
                <w:u w:val="none"/>
                <w:lang w:val="bs-Latn-BA"/>
              </w:rPr>
              <w:t>Šifra djelatnosti:</w:t>
            </w:r>
            <w:r w:rsidR="000F401F" w:rsidRPr="009839A9">
              <w:rPr>
                <w:rFonts w:ascii="Arial" w:hAnsi="Arial" w:cs="Arial"/>
                <w:b w:val="0"/>
                <w:bCs/>
                <w:smallCaps w:val="0"/>
                <w:sz w:val="22"/>
                <w:szCs w:val="22"/>
                <w:u w:val="none"/>
                <w:lang w:val="bs-Latn-BA"/>
              </w:rPr>
              <w:t xml:space="preserve"> </w:t>
            </w:r>
            <w:r w:rsidRPr="009839A9">
              <w:rPr>
                <w:rFonts w:ascii="Arial" w:hAnsi="Arial" w:cs="Arial"/>
                <w:sz w:val="22"/>
                <w:szCs w:val="22"/>
                <w:u w:val="none"/>
                <w:lang w:val="bs-Latn-BA"/>
              </w:rPr>
              <w:fldChar w:fldCharType="begin">
                <w:ffData>
                  <w:name w:val="Text1"/>
                  <w:enabled/>
                  <w:calcOnExit w:val="0"/>
                  <w:textInput/>
                </w:ffData>
              </w:fldChar>
            </w:r>
            <w:r w:rsidRPr="009839A9">
              <w:rPr>
                <w:rFonts w:ascii="Arial" w:hAnsi="Arial" w:cs="Arial"/>
                <w:sz w:val="22"/>
                <w:szCs w:val="22"/>
                <w:u w:val="none"/>
                <w:lang w:val="bs-Latn-BA"/>
              </w:rPr>
              <w:instrText xml:space="preserve"> FORMTEXT </w:instrText>
            </w:r>
            <w:r w:rsidRPr="009839A9">
              <w:rPr>
                <w:rFonts w:ascii="Arial" w:hAnsi="Arial" w:cs="Arial"/>
                <w:sz w:val="22"/>
                <w:szCs w:val="22"/>
                <w:u w:val="none"/>
                <w:lang w:val="bs-Latn-BA"/>
              </w:rPr>
            </w:r>
            <w:r w:rsidRPr="009839A9">
              <w:rPr>
                <w:rFonts w:ascii="Arial" w:hAnsi="Arial" w:cs="Arial"/>
                <w:sz w:val="22"/>
                <w:szCs w:val="22"/>
                <w:u w:val="none"/>
                <w:lang w:val="bs-Latn-BA"/>
              </w:rPr>
              <w:fldChar w:fldCharType="separate"/>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sz w:val="22"/>
                <w:szCs w:val="22"/>
                <w:u w:val="none"/>
                <w:lang w:val="bs-Latn-BA"/>
              </w:rPr>
              <w:fldChar w:fldCharType="end"/>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617FBF" w:rsidRPr="009839A9" w:rsidRDefault="00617FBF" w:rsidP="000F401F">
            <w:pPr>
              <w:pStyle w:val="Heading3"/>
              <w:tabs>
                <w:tab w:val="left" w:pos="3002"/>
                <w:tab w:val="left" w:pos="4277"/>
                <w:tab w:val="left" w:pos="4419"/>
              </w:tabs>
              <w:spacing w:after="0"/>
              <w:rPr>
                <w:rFonts w:ascii="Arial" w:hAnsi="Arial" w:cs="Arial"/>
                <w:sz w:val="22"/>
                <w:szCs w:val="22"/>
                <w:lang w:val="bs-Latn-BA"/>
              </w:rPr>
            </w:pPr>
            <w:r w:rsidRPr="009839A9">
              <w:rPr>
                <w:rFonts w:ascii="Arial" w:hAnsi="Arial" w:cs="Arial"/>
                <w:b w:val="0"/>
                <w:bCs/>
                <w:smallCaps w:val="0"/>
                <w:sz w:val="22"/>
                <w:szCs w:val="22"/>
                <w:u w:val="none"/>
                <w:lang w:val="bs-Latn-BA"/>
              </w:rPr>
              <w:t>Naziv djelatnosti:</w:t>
            </w:r>
            <w:r w:rsidR="000F401F" w:rsidRPr="009839A9">
              <w:rPr>
                <w:rFonts w:ascii="Arial" w:hAnsi="Arial" w:cs="Arial"/>
                <w:b w:val="0"/>
                <w:bCs/>
                <w:smallCaps w:val="0"/>
                <w:sz w:val="22"/>
                <w:szCs w:val="22"/>
                <w:u w:val="none"/>
                <w:lang w:val="bs-Latn-BA"/>
              </w:rPr>
              <w:t xml:space="preserve"> </w:t>
            </w:r>
            <w:r w:rsidRPr="009839A9">
              <w:rPr>
                <w:rFonts w:ascii="Arial" w:hAnsi="Arial" w:cs="Arial"/>
                <w:sz w:val="22"/>
                <w:szCs w:val="22"/>
                <w:u w:val="none"/>
                <w:lang w:val="bs-Latn-BA"/>
              </w:rPr>
              <w:fldChar w:fldCharType="begin">
                <w:ffData>
                  <w:name w:val="Text1"/>
                  <w:enabled/>
                  <w:calcOnExit w:val="0"/>
                  <w:textInput/>
                </w:ffData>
              </w:fldChar>
            </w:r>
            <w:r w:rsidRPr="009839A9">
              <w:rPr>
                <w:rFonts w:ascii="Arial" w:hAnsi="Arial" w:cs="Arial"/>
                <w:sz w:val="22"/>
                <w:szCs w:val="22"/>
                <w:u w:val="none"/>
                <w:lang w:val="bs-Latn-BA"/>
              </w:rPr>
              <w:instrText xml:space="preserve"> FORMTEXT </w:instrText>
            </w:r>
            <w:r w:rsidRPr="009839A9">
              <w:rPr>
                <w:rFonts w:ascii="Arial" w:hAnsi="Arial" w:cs="Arial"/>
                <w:sz w:val="22"/>
                <w:szCs w:val="22"/>
                <w:u w:val="none"/>
                <w:lang w:val="bs-Latn-BA"/>
              </w:rPr>
            </w:r>
            <w:r w:rsidRPr="009839A9">
              <w:rPr>
                <w:rFonts w:ascii="Arial" w:hAnsi="Arial" w:cs="Arial"/>
                <w:sz w:val="22"/>
                <w:szCs w:val="22"/>
                <w:u w:val="none"/>
                <w:lang w:val="bs-Latn-BA"/>
              </w:rPr>
              <w:fldChar w:fldCharType="separate"/>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noProof/>
                <w:sz w:val="22"/>
                <w:szCs w:val="22"/>
                <w:u w:val="none"/>
                <w:lang w:val="bs-Latn-BA"/>
              </w:rPr>
              <w:t> </w:t>
            </w:r>
            <w:r w:rsidRPr="009839A9">
              <w:rPr>
                <w:rFonts w:ascii="Arial" w:hAnsi="Arial" w:cs="Arial"/>
                <w:sz w:val="22"/>
                <w:szCs w:val="22"/>
                <w:u w:val="none"/>
                <w:lang w:val="bs-Latn-BA"/>
              </w:rPr>
              <w:fldChar w:fldCharType="end"/>
            </w:r>
          </w:p>
        </w:tc>
      </w:tr>
      <w:tr w:rsidR="000F401F" w:rsidRPr="009839A9" w:rsidTr="007B5F46">
        <w:trPr>
          <w:cantSplit/>
          <w:trHeight w:val="699"/>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17FBF" w:rsidRPr="009839A9" w:rsidRDefault="00617FBF" w:rsidP="006C1495">
            <w:pPr>
              <w:jc w:val="both"/>
              <w:rPr>
                <w:rFonts w:ascii="Arial" w:hAnsi="Arial" w:cs="Arial"/>
                <w:b/>
                <w:szCs w:val="22"/>
                <w:lang w:val="bs-Latn-BA"/>
              </w:rPr>
            </w:pPr>
            <w:r w:rsidRPr="009839A9">
              <w:rPr>
                <w:rFonts w:ascii="Arial" w:hAnsi="Arial" w:cs="Arial"/>
                <w:b/>
                <w:szCs w:val="22"/>
                <w:lang w:val="bs-Latn-BA"/>
              </w:rPr>
              <w:t>Opis poslovnih aktivnosti</w:t>
            </w:r>
          </w:p>
          <w:p w:rsidR="00617FBF" w:rsidRPr="009839A9" w:rsidRDefault="00617FBF" w:rsidP="0057408E">
            <w:pPr>
              <w:rPr>
                <w:rFonts w:ascii="Arial" w:hAnsi="Arial" w:cs="Arial"/>
                <w:b/>
                <w:szCs w:val="22"/>
                <w:lang w:val="bs-Latn-BA"/>
              </w:rPr>
            </w:pPr>
            <w:r w:rsidRPr="009839A9">
              <w:rPr>
                <w:rFonts w:ascii="Arial" w:hAnsi="Arial" w:cs="Arial"/>
                <w:b/>
                <w:szCs w:val="22"/>
                <w:lang w:val="bs-Latn-BA"/>
              </w:rPr>
              <w:t>(opišite svoju primarnu djelatnost):</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47110F" w:rsidRPr="009839A9" w:rsidRDefault="00617FBF" w:rsidP="0057408E">
            <w:pP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755"/>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B013D" w:rsidRPr="009839A9" w:rsidRDefault="003B013D" w:rsidP="0057408E">
            <w:pPr>
              <w:rPr>
                <w:rFonts w:ascii="Arial" w:hAnsi="Arial" w:cs="Arial"/>
                <w:b/>
                <w:szCs w:val="22"/>
                <w:lang w:val="bs-Latn-BA"/>
              </w:rPr>
            </w:pPr>
            <w:r w:rsidRPr="009839A9">
              <w:rPr>
                <w:rFonts w:ascii="Arial" w:hAnsi="Arial" w:cs="Arial"/>
                <w:b/>
                <w:szCs w:val="22"/>
                <w:lang w:val="bs-Latn-BA"/>
              </w:rPr>
              <w:t>Opis poslovnih aktivnosti</w:t>
            </w:r>
          </w:p>
          <w:p w:rsidR="003B013D" w:rsidRPr="009839A9" w:rsidRDefault="003B013D" w:rsidP="0057408E">
            <w:pPr>
              <w:rPr>
                <w:rFonts w:ascii="Arial" w:hAnsi="Arial" w:cs="Arial"/>
                <w:b/>
                <w:szCs w:val="22"/>
                <w:lang w:val="bs-Latn-BA"/>
              </w:rPr>
            </w:pPr>
            <w:r w:rsidRPr="009839A9">
              <w:rPr>
                <w:rFonts w:ascii="Arial" w:hAnsi="Arial" w:cs="Arial"/>
                <w:b/>
                <w:szCs w:val="22"/>
                <w:lang w:val="bs-Latn-BA"/>
              </w:rPr>
              <w:t>(opišite svoje primarne proizvode):</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10"/>
        </w:trPr>
        <w:tc>
          <w:tcPr>
            <w:tcW w:w="3545"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3B013D" w:rsidRPr="009839A9" w:rsidRDefault="003B013D" w:rsidP="0057408E">
            <w:pPr>
              <w:rPr>
                <w:rFonts w:ascii="Arial" w:hAnsi="Arial" w:cs="Arial"/>
                <w:b/>
                <w:szCs w:val="22"/>
                <w:lang w:val="bs-Latn-BA"/>
              </w:rPr>
            </w:pPr>
            <w:r w:rsidRPr="009839A9">
              <w:rPr>
                <w:rFonts w:ascii="Arial" w:hAnsi="Arial" w:cs="Arial"/>
                <w:b/>
                <w:szCs w:val="22"/>
                <w:lang w:val="bs-Latn-BA"/>
              </w:rPr>
              <w:t>Da li je preduzeće izvozno orientisano:</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6F501E" w:rsidRPr="009839A9" w:rsidRDefault="000F401F" w:rsidP="0037272A">
            <w:pPr>
              <w:jc w:val="center"/>
              <w:rPr>
                <w:rFonts w:ascii="Arial" w:eastAsia="Arial Unicode MS" w:hAnsi="Arial" w:cs="Arial"/>
                <w:szCs w:val="22"/>
              </w:rPr>
            </w:pPr>
            <w:r w:rsidRPr="009839A9">
              <w:rPr>
                <w:rFonts w:ascii="Arial" w:eastAsia="Arial Unicode MS" w:hAnsi="Arial" w:cs="Arial"/>
                <w:szCs w:val="22"/>
              </w:rPr>
              <w:t>DA □</w:t>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3B013D" w:rsidRPr="009839A9" w:rsidRDefault="000F401F" w:rsidP="000F401F">
            <w:pPr>
              <w:jc w:val="center"/>
              <w:rPr>
                <w:rFonts w:ascii="Arial" w:hAnsi="Arial" w:cs="Arial"/>
                <w:szCs w:val="22"/>
                <w:lang w:val="bs-Latn-BA"/>
              </w:rPr>
            </w:pPr>
            <w:r w:rsidRPr="009839A9">
              <w:rPr>
                <w:rFonts w:ascii="Arial" w:hAnsi="Arial" w:cs="Arial"/>
                <w:szCs w:val="22"/>
                <w:lang w:val="bs-Latn-BA"/>
              </w:rPr>
              <w:t xml:space="preserve">NE </w:t>
            </w:r>
            <w:r w:rsidRPr="009839A9">
              <w:rPr>
                <w:rFonts w:ascii="Arial" w:eastAsia="Arial Unicode MS" w:hAnsi="Arial" w:cs="Arial"/>
                <w:szCs w:val="22"/>
              </w:rPr>
              <w:t>□</w:t>
            </w:r>
          </w:p>
        </w:tc>
      </w:tr>
      <w:tr w:rsidR="000F401F" w:rsidRPr="009839A9" w:rsidTr="007B5F46">
        <w:trPr>
          <w:cantSplit/>
          <w:trHeight w:val="627"/>
        </w:trPr>
        <w:tc>
          <w:tcPr>
            <w:tcW w:w="3545" w:type="dxa"/>
            <w:vMerge/>
            <w:tcBorders>
              <w:left w:val="single" w:sz="4" w:space="0" w:color="auto"/>
              <w:bottom w:val="single" w:sz="4" w:space="0" w:color="auto"/>
              <w:right w:val="single" w:sz="4" w:space="0" w:color="auto"/>
            </w:tcBorders>
            <w:shd w:val="clear" w:color="auto" w:fill="B8CCE4" w:themeFill="accent1" w:themeFillTint="66"/>
            <w:vAlign w:val="center"/>
          </w:tcPr>
          <w:p w:rsidR="00711757" w:rsidRPr="009839A9" w:rsidRDefault="00711757" w:rsidP="0057408E">
            <w:pPr>
              <w:rPr>
                <w:rFonts w:ascii="Arial" w:hAnsi="Arial" w:cs="Arial"/>
                <w:b/>
                <w:szCs w:val="22"/>
                <w:lang w:val="bs-Latn-BA"/>
              </w:rPr>
            </w:pP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711757" w:rsidRPr="009839A9" w:rsidRDefault="00711757" w:rsidP="0057408E">
            <w:pPr>
              <w:jc w:val="center"/>
              <w:rPr>
                <w:rFonts w:ascii="Arial" w:hAnsi="Arial" w:cs="Arial"/>
                <w:szCs w:val="22"/>
                <w:lang w:val="bs-Latn-BA"/>
              </w:rPr>
            </w:pPr>
            <w:r w:rsidRPr="009839A9">
              <w:rPr>
                <w:rFonts w:ascii="Arial" w:hAnsi="Arial" w:cs="Arial"/>
                <w:bCs/>
                <w:szCs w:val="22"/>
                <w:lang w:val="bs-Latn-BA"/>
              </w:rPr>
              <w:t xml:space="preserve">Ukoliko odgovor je „DA“, navedite % izvoza na godišnjem nivou: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r w:rsidRPr="009839A9">
              <w:rPr>
                <w:rFonts w:ascii="Arial" w:hAnsi="Arial" w:cs="Arial"/>
                <w:bCs/>
                <w:szCs w:val="22"/>
                <w:lang w:val="bs-Latn-BA"/>
              </w:rPr>
              <w:t xml:space="preserve"> </w:t>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711757" w:rsidRPr="009839A9" w:rsidRDefault="00711757" w:rsidP="00711757">
            <w:pPr>
              <w:jc w:val="center"/>
              <w:rPr>
                <w:rFonts w:ascii="Arial" w:hAnsi="Arial" w:cs="Arial"/>
                <w:szCs w:val="22"/>
                <w:lang w:val="bs-Latn-BA"/>
              </w:rPr>
            </w:pPr>
            <w:r w:rsidRPr="009839A9">
              <w:rPr>
                <w:rFonts w:ascii="Arial" w:hAnsi="Arial" w:cs="Arial"/>
                <w:bCs/>
                <w:szCs w:val="22"/>
                <w:lang w:val="bs-Latn-BA"/>
              </w:rPr>
              <w:t xml:space="preserve">Ukoliko odgovor je „DA“, navedite ključna tržista: </w:t>
            </w: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99"/>
        </w:trPr>
        <w:tc>
          <w:tcPr>
            <w:tcW w:w="3545"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B013D" w:rsidRPr="009839A9" w:rsidRDefault="003B013D" w:rsidP="0057408E">
            <w:pPr>
              <w:rPr>
                <w:rFonts w:ascii="Arial" w:hAnsi="Arial" w:cs="Arial"/>
                <w:b/>
                <w:szCs w:val="22"/>
                <w:lang w:val="bs-Latn-BA"/>
              </w:rPr>
            </w:pPr>
            <w:r w:rsidRPr="009839A9">
              <w:rPr>
                <w:rFonts w:ascii="Arial" w:hAnsi="Arial" w:cs="Arial"/>
                <w:b/>
                <w:szCs w:val="22"/>
                <w:lang w:val="bs-Latn-BA"/>
              </w:rPr>
              <w:t>Broj uposlenika:</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rPr>
                <w:rFonts w:ascii="Arial" w:hAnsi="Arial" w:cs="Arial"/>
                <w:szCs w:val="22"/>
                <w:lang w:val="bs-Latn-BA"/>
              </w:rPr>
            </w:pPr>
            <w:r w:rsidRPr="009839A9">
              <w:rPr>
                <w:rFonts w:ascii="Arial" w:hAnsi="Arial" w:cs="Arial"/>
                <w:szCs w:val="22"/>
                <w:lang w:val="bs-Latn-BA"/>
              </w:rPr>
              <w:t>Uposlenici na puno radno vrijeme:</w:t>
            </w:r>
          </w:p>
        </w:tc>
        <w:tc>
          <w:tcPr>
            <w:tcW w:w="1700" w:type="dxa"/>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cente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44"/>
        </w:trPr>
        <w:tc>
          <w:tcPr>
            <w:tcW w:w="3545"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B013D" w:rsidRPr="009839A9" w:rsidRDefault="003B013D" w:rsidP="0057408E">
            <w:pPr>
              <w:rPr>
                <w:rFonts w:ascii="Arial" w:hAnsi="Arial" w:cs="Arial"/>
                <w:b/>
                <w:szCs w:val="22"/>
                <w:lang w:val="bs-Latn-BA"/>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rPr>
                <w:rFonts w:ascii="Arial" w:hAnsi="Arial" w:cs="Arial"/>
                <w:szCs w:val="22"/>
                <w:lang w:val="bs-Latn-BA"/>
              </w:rPr>
            </w:pPr>
            <w:r w:rsidRPr="009839A9">
              <w:rPr>
                <w:rFonts w:ascii="Arial" w:hAnsi="Arial" w:cs="Arial"/>
                <w:szCs w:val="22"/>
                <w:lang w:val="bs-Latn-BA"/>
              </w:rPr>
              <w:t>Radnici po osnovu ugovora o djelu:</w:t>
            </w:r>
          </w:p>
        </w:tc>
        <w:tc>
          <w:tcPr>
            <w:tcW w:w="1700" w:type="dxa"/>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cente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295"/>
        </w:trPr>
        <w:tc>
          <w:tcPr>
            <w:tcW w:w="3545"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3B013D" w:rsidRPr="009839A9" w:rsidRDefault="003B013D" w:rsidP="0057408E">
            <w:pPr>
              <w:rPr>
                <w:rFonts w:ascii="Arial" w:hAnsi="Arial" w:cs="Arial"/>
                <w:b/>
                <w:szCs w:val="22"/>
                <w:lang w:val="bs-Latn-BA"/>
              </w:rPr>
            </w:pPr>
            <w:r w:rsidRPr="009839A9">
              <w:rPr>
                <w:rFonts w:ascii="Arial" w:hAnsi="Arial" w:cs="Arial"/>
                <w:b/>
                <w:szCs w:val="22"/>
                <w:lang w:val="bs-Latn-BA"/>
              </w:rPr>
              <w:t>Struktura uposlenika:</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both"/>
              <w:rPr>
                <w:rFonts w:ascii="Arial" w:hAnsi="Arial" w:cs="Arial"/>
                <w:szCs w:val="22"/>
                <w:lang w:val="bs-Latn-BA"/>
              </w:rPr>
            </w:pPr>
            <w:r w:rsidRPr="009839A9">
              <w:rPr>
                <w:rFonts w:ascii="Arial" w:hAnsi="Arial" w:cs="Arial"/>
                <w:szCs w:val="22"/>
                <w:lang w:val="bs-Latn-BA"/>
              </w:rPr>
              <w:t>Broj uposlenih mladih ljudi (do 35 godine starosti)</w:t>
            </w:r>
            <w:r w:rsidR="007B5F46" w:rsidRPr="009839A9">
              <w:rPr>
                <w:rFonts w:ascii="Arial" w:hAnsi="Arial" w:cs="Arial"/>
                <w:szCs w:val="22"/>
                <w:lang w:val="bs-Latn-BA"/>
              </w:rPr>
              <w:t>:</w:t>
            </w:r>
          </w:p>
        </w:tc>
        <w:tc>
          <w:tcPr>
            <w:tcW w:w="1700" w:type="dxa"/>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cente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144"/>
        </w:trPr>
        <w:tc>
          <w:tcPr>
            <w:tcW w:w="3545" w:type="dxa"/>
            <w:vMerge/>
            <w:tcBorders>
              <w:top w:val="single" w:sz="4" w:space="0" w:color="auto"/>
              <w:left w:val="single" w:sz="4" w:space="0" w:color="auto"/>
              <w:right w:val="single" w:sz="4" w:space="0" w:color="auto"/>
            </w:tcBorders>
            <w:shd w:val="clear" w:color="auto" w:fill="B8CCE4" w:themeFill="accent1" w:themeFillTint="66"/>
            <w:vAlign w:val="center"/>
          </w:tcPr>
          <w:p w:rsidR="003B013D" w:rsidRPr="009839A9" w:rsidRDefault="003B013D" w:rsidP="0057408E">
            <w:pPr>
              <w:jc w:val="both"/>
              <w:rPr>
                <w:rFonts w:ascii="Arial" w:hAnsi="Arial" w:cs="Arial"/>
                <w:b/>
                <w:szCs w:val="22"/>
                <w:lang w:val="bs-Latn-BA"/>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rPr>
                <w:rFonts w:ascii="Arial" w:hAnsi="Arial" w:cs="Arial"/>
                <w:szCs w:val="22"/>
                <w:lang w:val="bs-Latn-BA"/>
              </w:rPr>
            </w:pPr>
            <w:r w:rsidRPr="009839A9">
              <w:rPr>
                <w:rFonts w:ascii="Arial" w:hAnsi="Arial" w:cs="Arial"/>
                <w:szCs w:val="22"/>
                <w:lang w:val="bs-Latn-BA"/>
              </w:rPr>
              <w:t>Broj uposlenih žena</w:t>
            </w:r>
            <w:r w:rsidR="007B5F46" w:rsidRPr="009839A9">
              <w:rPr>
                <w:rFonts w:ascii="Arial" w:hAnsi="Arial" w:cs="Arial"/>
                <w:szCs w:val="22"/>
                <w:lang w:val="bs-Latn-BA"/>
              </w:rPr>
              <w:t>:</w:t>
            </w:r>
          </w:p>
        </w:tc>
        <w:tc>
          <w:tcPr>
            <w:tcW w:w="1700" w:type="dxa"/>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cente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05"/>
        </w:trPr>
        <w:tc>
          <w:tcPr>
            <w:tcW w:w="3545" w:type="dxa"/>
            <w:vMerge/>
            <w:tcBorders>
              <w:left w:val="single" w:sz="4" w:space="0" w:color="auto"/>
              <w:right w:val="single" w:sz="4" w:space="0" w:color="auto"/>
            </w:tcBorders>
            <w:shd w:val="clear" w:color="auto" w:fill="B8CCE4" w:themeFill="accent1" w:themeFillTint="66"/>
            <w:vAlign w:val="center"/>
          </w:tcPr>
          <w:p w:rsidR="003B013D" w:rsidRPr="009839A9" w:rsidRDefault="003B013D" w:rsidP="0057408E">
            <w:pPr>
              <w:jc w:val="both"/>
              <w:rPr>
                <w:rFonts w:ascii="Arial" w:hAnsi="Arial" w:cs="Arial"/>
                <w:b/>
                <w:szCs w:val="22"/>
                <w:lang w:val="bs-Latn-BA"/>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rPr>
                <w:rFonts w:ascii="Arial" w:hAnsi="Arial" w:cs="Arial"/>
                <w:szCs w:val="22"/>
                <w:lang w:val="bs-Latn-BA"/>
              </w:rPr>
            </w:pPr>
            <w:r w:rsidRPr="009839A9">
              <w:rPr>
                <w:rFonts w:ascii="Arial" w:hAnsi="Arial" w:cs="Arial"/>
                <w:szCs w:val="22"/>
                <w:lang w:val="bs-Latn-BA"/>
              </w:rPr>
              <w:t>Broj uposlenih povratnika i raseljenih osoba</w:t>
            </w:r>
            <w:r w:rsidR="007B5F46" w:rsidRPr="009839A9">
              <w:rPr>
                <w:rFonts w:ascii="Arial" w:hAnsi="Arial" w:cs="Arial"/>
                <w:szCs w:val="22"/>
                <w:lang w:val="bs-Latn-BA"/>
              </w:rPr>
              <w:t>:</w:t>
            </w:r>
          </w:p>
        </w:tc>
        <w:tc>
          <w:tcPr>
            <w:tcW w:w="1700" w:type="dxa"/>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cente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11"/>
        </w:trPr>
        <w:tc>
          <w:tcPr>
            <w:tcW w:w="3545" w:type="dxa"/>
            <w:vMerge/>
            <w:tcBorders>
              <w:left w:val="single" w:sz="4" w:space="0" w:color="auto"/>
              <w:bottom w:val="single" w:sz="4" w:space="0" w:color="auto"/>
              <w:right w:val="single" w:sz="4" w:space="0" w:color="auto"/>
            </w:tcBorders>
            <w:shd w:val="clear" w:color="auto" w:fill="B8CCE4" w:themeFill="accent1" w:themeFillTint="66"/>
            <w:vAlign w:val="center"/>
          </w:tcPr>
          <w:p w:rsidR="003B013D" w:rsidRPr="009839A9" w:rsidRDefault="003B013D" w:rsidP="0057408E">
            <w:pPr>
              <w:jc w:val="both"/>
              <w:rPr>
                <w:rFonts w:ascii="Arial" w:hAnsi="Arial" w:cs="Arial"/>
                <w:b/>
                <w:szCs w:val="22"/>
                <w:lang w:val="bs-Latn-BA"/>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both"/>
              <w:rPr>
                <w:rFonts w:ascii="Arial" w:hAnsi="Arial" w:cs="Arial"/>
                <w:szCs w:val="22"/>
                <w:lang w:val="bs-Latn-BA"/>
              </w:rPr>
            </w:pPr>
            <w:r w:rsidRPr="009839A9">
              <w:rPr>
                <w:rFonts w:ascii="Arial" w:hAnsi="Arial" w:cs="Arial"/>
                <w:szCs w:val="22"/>
                <w:lang w:val="bs-Latn-BA"/>
              </w:rPr>
              <w:t>Broj uposlenih čija starosna dob prelazi 50 godina</w:t>
            </w:r>
            <w:r w:rsidR="007B5F46" w:rsidRPr="009839A9">
              <w:rPr>
                <w:rFonts w:ascii="Arial" w:hAnsi="Arial" w:cs="Arial"/>
                <w:szCs w:val="22"/>
                <w:lang w:val="bs-Latn-BA"/>
              </w:rPr>
              <w:t>:</w:t>
            </w:r>
          </w:p>
        </w:tc>
        <w:tc>
          <w:tcPr>
            <w:tcW w:w="1700" w:type="dxa"/>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cente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7B5F46">
        <w:trPr>
          <w:cantSplit/>
          <w:trHeight w:val="311"/>
        </w:trPr>
        <w:tc>
          <w:tcPr>
            <w:tcW w:w="3545" w:type="dxa"/>
            <w:vMerge/>
            <w:tcBorders>
              <w:left w:val="single" w:sz="4" w:space="0" w:color="auto"/>
              <w:bottom w:val="single" w:sz="4" w:space="0" w:color="auto"/>
              <w:right w:val="single" w:sz="4" w:space="0" w:color="auto"/>
            </w:tcBorders>
            <w:shd w:val="clear" w:color="auto" w:fill="B8CCE4" w:themeFill="accent1" w:themeFillTint="66"/>
            <w:vAlign w:val="center"/>
          </w:tcPr>
          <w:p w:rsidR="003B013D" w:rsidRPr="009839A9" w:rsidRDefault="003B013D" w:rsidP="0057408E">
            <w:pPr>
              <w:jc w:val="both"/>
              <w:rPr>
                <w:rFonts w:ascii="Arial" w:hAnsi="Arial" w:cs="Arial"/>
                <w:b/>
                <w:szCs w:val="22"/>
                <w:lang w:val="bs-Latn-BA"/>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rPr>
                <w:rFonts w:ascii="Arial" w:hAnsi="Arial" w:cs="Arial"/>
                <w:szCs w:val="22"/>
                <w:lang w:val="bs-Latn-BA"/>
              </w:rPr>
            </w:pPr>
            <w:r w:rsidRPr="009839A9">
              <w:rPr>
                <w:rFonts w:ascii="Arial" w:hAnsi="Arial" w:cs="Arial"/>
                <w:szCs w:val="22"/>
                <w:lang w:val="bs-Latn-BA"/>
              </w:rPr>
              <w:t>Broj uposlenih osoba s invaliditetom</w:t>
            </w:r>
            <w:r w:rsidR="007B5F46" w:rsidRPr="009839A9">
              <w:rPr>
                <w:rFonts w:ascii="Arial" w:hAnsi="Arial" w:cs="Arial"/>
                <w:szCs w:val="22"/>
                <w:lang w:val="bs-Latn-BA"/>
              </w:rPr>
              <w:t>:</w:t>
            </w:r>
          </w:p>
        </w:tc>
        <w:tc>
          <w:tcPr>
            <w:tcW w:w="1700" w:type="dxa"/>
            <w:tcBorders>
              <w:top w:val="single" w:sz="4" w:space="0" w:color="auto"/>
              <w:left w:val="single" w:sz="4" w:space="0" w:color="auto"/>
              <w:bottom w:val="single" w:sz="4" w:space="0" w:color="auto"/>
              <w:right w:val="single" w:sz="4" w:space="0" w:color="auto"/>
            </w:tcBorders>
            <w:vAlign w:val="center"/>
          </w:tcPr>
          <w:p w:rsidR="003B013D" w:rsidRPr="009839A9" w:rsidRDefault="003B013D" w:rsidP="0057408E">
            <w:pPr>
              <w:jc w:val="cente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7B5F46" w:rsidRPr="009839A9" w:rsidTr="006C1495">
        <w:trPr>
          <w:cantSplit/>
          <w:trHeight w:val="311"/>
        </w:trPr>
        <w:tc>
          <w:tcPr>
            <w:tcW w:w="3545" w:type="dxa"/>
            <w:vMerge w:val="restart"/>
            <w:tcBorders>
              <w:left w:val="single" w:sz="4" w:space="0" w:color="auto"/>
              <w:right w:val="single" w:sz="4" w:space="0" w:color="auto"/>
            </w:tcBorders>
            <w:shd w:val="clear" w:color="auto" w:fill="B8CCE4" w:themeFill="accent1" w:themeFillTint="66"/>
            <w:vAlign w:val="center"/>
          </w:tcPr>
          <w:p w:rsidR="007B5F46" w:rsidRPr="009839A9" w:rsidRDefault="007B5F46" w:rsidP="000F401F">
            <w:pPr>
              <w:jc w:val="both"/>
              <w:rPr>
                <w:rFonts w:ascii="Arial" w:hAnsi="Arial" w:cs="Arial"/>
                <w:b/>
                <w:szCs w:val="22"/>
                <w:lang w:val="bs-Latn-BA"/>
              </w:rPr>
            </w:pPr>
            <w:r w:rsidRPr="009839A9">
              <w:rPr>
                <w:rFonts w:ascii="Arial" w:hAnsi="Arial" w:cs="Arial"/>
                <w:b/>
                <w:szCs w:val="22"/>
                <w:lang w:val="bs-Latn-BA"/>
              </w:rPr>
              <w:t>Opis nepokretne imovine poduzeća</w:t>
            </w:r>
          </w:p>
        </w:tc>
        <w:tc>
          <w:tcPr>
            <w:tcW w:w="1417" w:type="dxa"/>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t>Vrsta:</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7B5F46" w:rsidRPr="009839A9" w:rsidTr="006C1495">
        <w:trPr>
          <w:cantSplit/>
          <w:trHeight w:val="311"/>
        </w:trPr>
        <w:tc>
          <w:tcPr>
            <w:tcW w:w="3545" w:type="dxa"/>
            <w:vMerge/>
            <w:tcBorders>
              <w:left w:val="single" w:sz="4" w:space="0" w:color="auto"/>
              <w:right w:val="single" w:sz="4" w:space="0" w:color="auto"/>
            </w:tcBorders>
            <w:shd w:val="clear" w:color="auto" w:fill="B8CCE4" w:themeFill="accent1" w:themeFillTint="66"/>
            <w:vAlign w:val="center"/>
          </w:tcPr>
          <w:p w:rsidR="007B5F46" w:rsidRPr="009839A9" w:rsidRDefault="007B5F46" w:rsidP="000F401F">
            <w:pPr>
              <w:jc w:val="both"/>
              <w:rPr>
                <w:rFonts w:ascii="Arial" w:hAnsi="Arial" w:cs="Arial"/>
                <w:b/>
                <w:szCs w:val="22"/>
                <w:lang w:val="bs-Latn-BA"/>
              </w:rPr>
            </w:pPr>
          </w:p>
        </w:tc>
        <w:tc>
          <w:tcPr>
            <w:tcW w:w="1417" w:type="dxa"/>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t>m</w:t>
            </w:r>
            <w:r w:rsidRPr="009839A9">
              <w:rPr>
                <w:rFonts w:ascii="Arial" w:hAnsi="Arial" w:cs="Arial"/>
                <w:szCs w:val="22"/>
                <w:vertAlign w:val="superscript"/>
                <w:lang w:val="bs-Latn-BA"/>
              </w:rPr>
              <w:t>2</w:t>
            </w:r>
            <w:r w:rsidRPr="009839A9">
              <w:rPr>
                <w:rFonts w:ascii="Arial" w:hAnsi="Arial" w:cs="Arial"/>
                <w:szCs w:val="22"/>
                <w:lang w:val="bs-Latn-BA"/>
              </w:rPr>
              <w:t>:</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7B5F46" w:rsidRPr="009839A9" w:rsidTr="006C1495">
        <w:trPr>
          <w:cantSplit/>
          <w:trHeight w:val="311"/>
        </w:trPr>
        <w:tc>
          <w:tcPr>
            <w:tcW w:w="3545" w:type="dxa"/>
            <w:vMerge/>
            <w:tcBorders>
              <w:left w:val="single" w:sz="4" w:space="0" w:color="auto"/>
              <w:right w:val="single" w:sz="4" w:space="0" w:color="auto"/>
            </w:tcBorders>
            <w:shd w:val="clear" w:color="auto" w:fill="B8CCE4" w:themeFill="accent1" w:themeFillTint="66"/>
            <w:vAlign w:val="center"/>
          </w:tcPr>
          <w:p w:rsidR="007B5F46" w:rsidRPr="009839A9" w:rsidRDefault="007B5F46" w:rsidP="000F401F">
            <w:pPr>
              <w:jc w:val="both"/>
              <w:rPr>
                <w:rFonts w:ascii="Arial" w:hAnsi="Arial" w:cs="Arial"/>
                <w:b/>
                <w:szCs w:val="22"/>
                <w:lang w:val="bs-Latn-BA"/>
              </w:rPr>
            </w:pPr>
          </w:p>
        </w:tc>
        <w:tc>
          <w:tcPr>
            <w:tcW w:w="1417" w:type="dxa"/>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t>Opis:</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7B5F46" w:rsidRPr="009839A9" w:rsidTr="006C1495">
        <w:trPr>
          <w:cantSplit/>
          <w:trHeight w:val="311"/>
        </w:trPr>
        <w:tc>
          <w:tcPr>
            <w:tcW w:w="3545" w:type="dxa"/>
            <w:vMerge/>
            <w:tcBorders>
              <w:left w:val="single" w:sz="4" w:space="0" w:color="auto"/>
              <w:bottom w:val="single" w:sz="4" w:space="0" w:color="auto"/>
              <w:right w:val="single" w:sz="4" w:space="0" w:color="auto"/>
            </w:tcBorders>
            <w:shd w:val="clear" w:color="auto" w:fill="B8CCE4" w:themeFill="accent1" w:themeFillTint="66"/>
            <w:vAlign w:val="center"/>
          </w:tcPr>
          <w:p w:rsidR="007B5F46" w:rsidRPr="009839A9" w:rsidRDefault="007B5F46" w:rsidP="000F401F">
            <w:pPr>
              <w:jc w:val="both"/>
              <w:rPr>
                <w:rFonts w:ascii="Arial" w:hAnsi="Arial" w:cs="Arial"/>
                <w:b/>
                <w:szCs w:val="22"/>
                <w:lang w:val="bs-Latn-BA"/>
              </w:rPr>
            </w:pPr>
          </w:p>
        </w:tc>
        <w:tc>
          <w:tcPr>
            <w:tcW w:w="1417" w:type="dxa"/>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t>Vlastništvo:</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7B5F46" w:rsidRPr="009839A9" w:rsidRDefault="007B5F46" w:rsidP="000F401F">
            <w:pP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F401F" w:rsidRPr="009839A9" w:rsidTr="006C1495">
        <w:trPr>
          <w:cantSplit/>
          <w:trHeight w:val="336"/>
        </w:trPr>
        <w:tc>
          <w:tcPr>
            <w:tcW w:w="3545" w:type="dxa"/>
            <w:tcBorders>
              <w:left w:val="single" w:sz="4" w:space="0" w:color="auto"/>
              <w:bottom w:val="single" w:sz="4" w:space="0" w:color="auto"/>
              <w:right w:val="single" w:sz="4" w:space="0" w:color="auto"/>
            </w:tcBorders>
            <w:shd w:val="clear" w:color="auto" w:fill="B8CCE4" w:themeFill="accent1" w:themeFillTint="66"/>
            <w:vAlign w:val="center"/>
          </w:tcPr>
          <w:p w:rsidR="000F401F" w:rsidRPr="009839A9" w:rsidRDefault="000F401F" w:rsidP="000F401F">
            <w:pPr>
              <w:jc w:val="both"/>
              <w:rPr>
                <w:rFonts w:ascii="Arial" w:hAnsi="Arial" w:cs="Arial"/>
                <w:b/>
                <w:szCs w:val="22"/>
                <w:lang w:val="bs-Latn-BA"/>
              </w:rPr>
            </w:pPr>
            <w:r w:rsidRPr="009839A9">
              <w:rPr>
                <w:rFonts w:ascii="Arial" w:hAnsi="Arial" w:cs="Arial"/>
                <w:b/>
                <w:szCs w:val="22"/>
                <w:lang w:val="bs-Latn-BA"/>
              </w:rPr>
              <w:t xml:space="preserve">Standardi upravljanja kvalitetom, ukoliko postoje </w:t>
            </w:r>
          </w:p>
        </w:tc>
        <w:tc>
          <w:tcPr>
            <w:tcW w:w="6236" w:type="dxa"/>
            <w:gridSpan w:val="5"/>
            <w:tcBorders>
              <w:top w:val="single" w:sz="4" w:space="0" w:color="auto"/>
              <w:left w:val="single" w:sz="4" w:space="0" w:color="auto"/>
              <w:bottom w:val="single" w:sz="4" w:space="0" w:color="auto"/>
              <w:right w:val="single" w:sz="4" w:space="0" w:color="auto"/>
            </w:tcBorders>
            <w:vAlign w:val="center"/>
          </w:tcPr>
          <w:p w:rsidR="000F401F" w:rsidRPr="009839A9" w:rsidRDefault="000F401F" w:rsidP="000F401F">
            <w:pPr>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005F8B" w:rsidRPr="009839A9" w:rsidTr="006C1495">
        <w:trPr>
          <w:cantSplit/>
          <w:trHeight w:val="785"/>
        </w:trPr>
        <w:tc>
          <w:tcPr>
            <w:tcW w:w="354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005F8B" w:rsidRPr="009839A9" w:rsidRDefault="00005F8B" w:rsidP="00005F8B">
            <w:pPr>
              <w:jc w:val="both"/>
              <w:rPr>
                <w:rFonts w:ascii="Arial" w:hAnsi="Arial" w:cs="Arial"/>
                <w:b/>
                <w:szCs w:val="22"/>
                <w:lang w:val="bs-Latn-BA"/>
              </w:rPr>
            </w:pPr>
            <w:r w:rsidRPr="009839A9">
              <w:rPr>
                <w:rFonts w:ascii="Arial" w:hAnsi="Arial" w:cs="Arial"/>
                <w:b/>
                <w:szCs w:val="22"/>
                <w:lang w:val="bs-Latn-BA"/>
              </w:rPr>
              <w:lastRenderedPageBreak/>
              <w:t xml:space="preserve">Da li je podnosioc prijave do sada bio korisnik poticajnih grant sredstava </w:t>
            </w:r>
            <w:r w:rsidR="00185D5E">
              <w:rPr>
                <w:rFonts w:ascii="Arial" w:hAnsi="Arial" w:cs="Arial"/>
                <w:b/>
                <w:szCs w:val="22"/>
                <w:lang w:val="bs-Latn-BA"/>
              </w:rPr>
              <w:t>Ministarstva za privredu Zeničko-dobojskog kantona</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005F8B" w:rsidRPr="009839A9" w:rsidRDefault="00005F8B" w:rsidP="00005F8B">
            <w:pPr>
              <w:jc w:val="center"/>
              <w:rPr>
                <w:rFonts w:ascii="Arial" w:eastAsia="Arial Unicode MS" w:hAnsi="Arial" w:cs="Arial"/>
                <w:szCs w:val="22"/>
              </w:rPr>
            </w:pPr>
            <w:r w:rsidRPr="009839A9">
              <w:rPr>
                <w:rFonts w:ascii="Arial" w:eastAsia="Arial Unicode MS" w:hAnsi="Arial" w:cs="Arial"/>
                <w:szCs w:val="22"/>
              </w:rPr>
              <w:t xml:space="preserve">DA </w:t>
            </w:r>
            <w:r w:rsidR="00731E6D" w:rsidRPr="009839A9">
              <w:rPr>
                <w:rFonts w:ascii="Arial" w:hAnsi="Arial" w:cs="Arial"/>
                <w:szCs w:val="22"/>
              </w:rPr>
              <w:fldChar w:fldCharType="begin">
                <w:ffData>
                  <w:name w:val=""/>
                  <w:enabled/>
                  <w:calcOnExit w:val="0"/>
                  <w:checkBox>
                    <w:sizeAuto/>
                    <w:default w:val="0"/>
                    <w:checked w:val="0"/>
                  </w:checkBox>
                </w:ffData>
              </w:fldChar>
            </w:r>
            <w:r w:rsidR="00731E6D"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00731E6D" w:rsidRPr="009839A9">
              <w:rPr>
                <w:rFonts w:ascii="Arial" w:hAnsi="Arial" w:cs="Arial"/>
                <w:szCs w:val="22"/>
              </w:rPr>
              <w:fldChar w:fldCharType="end"/>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005F8B" w:rsidRPr="009839A9" w:rsidRDefault="00005F8B" w:rsidP="00005F8B">
            <w:pPr>
              <w:jc w:val="center"/>
              <w:rPr>
                <w:rFonts w:ascii="Arial" w:hAnsi="Arial" w:cs="Arial"/>
                <w:szCs w:val="22"/>
                <w:lang w:val="bs-Latn-BA"/>
              </w:rPr>
            </w:pPr>
            <w:r w:rsidRPr="009839A9">
              <w:rPr>
                <w:rFonts w:ascii="Arial" w:hAnsi="Arial" w:cs="Arial"/>
                <w:szCs w:val="22"/>
                <w:lang w:val="bs-Latn-BA"/>
              </w:rPr>
              <w:t xml:space="preserve">NE </w:t>
            </w:r>
            <w:r w:rsidR="00731E6D" w:rsidRPr="009839A9">
              <w:rPr>
                <w:rFonts w:ascii="Arial" w:hAnsi="Arial" w:cs="Arial"/>
                <w:szCs w:val="22"/>
              </w:rPr>
              <w:fldChar w:fldCharType="begin">
                <w:ffData>
                  <w:name w:val=""/>
                  <w:enabled/>
                  <w:calcOnExit w:val="0"/>
                  <w:checkBox>
                    <w:sizeAuto/>
                    <w:default w:val="0"/>
                    <w:checked w:val="0"/>
                  </w:checkBox>
                </w:ffData>
              </w:fldChar>
            </w:r>
            <w:r w:rsidR="00731E6D"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00731E6D" w:rsidRPr="009839A9">
              <w:rPr>
                <w:rFonts w:ascii="Arial" w:hAnsi="Arial" w:cs="Arial"/>
                <w:szCs w:val="22"/>
              </w:rPr>
              <w:fldChar w:fldCharType="end"/>
            </w:r>
          </w:p>
        </w:tc>
      </w:tr>
      <w:tr w:rsidR="006C1495" w:rsidRPr="009839A9" w:rsidTr="006C1495">
        <w:trPr>
          <w:cantSplit/>
          <w:trHeight w:val="785"/>
        </w:trPr>
        <w:tc>
          <w:tcPr>
            <w:tcW w:w="3545" w:type="dxa"/>
            <w:tcBorders>
              <w:top w:val="single" w:sz="4" w:space="0" w:color="auto"/>
            </w:tcBorders>
            <w:shd w:val="clear" w:color="auto" w:fill="auto"/>
            <w:vAlign w:val="center"/>
          </w:tcPr>
          <w:p w:rsidR="006C1495" w:rsidRPr="009839A9" w:rsidRDefault="006C1495" w:rsidP="00005F8B">
            <w:pPr>
              <w:jc w:val="both"/>
              <w:rPr>
                <w:rFonts w:ascii="Arial" w:hAnsi="Arial" w:cs="Arial"/>
                <w:b/>
                <w:szCs w:val="22"/>
                <w:lang w:val="bs-Latn-BA"/>
              </w:rPr>
            </w:pPr>
          </w:p>
        </w:tc>
        <w:tc>
          <w:tcPr>
            <w:tcW w:w="3260" w:type="dxa"/>
            <w:gridSpan w:val="2"/>
            <w:tcBorders>
              <w:top w:val="single" w:sz="4" w:space="0" w:color="auto"/>
            </w:tcBorders>
            <w:shd w:val="clear" w:color="auto" w:fill="auto"/>
            <w:vAlign w:val="center"/>
          </w:tcPr>
          <w:p w:rsidR="006C1495" w:rsidRPr="009839A9" w:rsidRDefault="006C1495" w:rsidP="00005F8B">
            <w:pPr>
              <w:jc w:val="center"/>
              <w:rPr>
                <w:rFonts w:ascii="Arial" w:eastAsia="Arial Unicode MS" w:hAnsi="Arial" w:cs="Arial"/>
                <w:szCs w:val="22"/>
              </w:rPr>
            </w:pPr>
          </w:p>
        </w:tc>
        <w:tc>
          <w:tcPr>
            <w:tcW w:w="2976" w:type="dxa"/>
            <w:gridSpan w:val="3"/>
            <w:tcBorders>
              <w:top w:val="single" w:sz="4" w:space="0" w:color="auto"/>
            </w:tcBorders>
            <w:shd w:val="clear" w:color="auto" w:fill="auto"/>
            <w:vAlign w:val="center"/>
          </w:tcPr>
          <w:p w:rsidR="006C1495" w:rsidRPr="009839A9" w:rsidRDefault="006C1495" w:rsidP="00005F8B">
            <w:pPr>
              <w:jc w:val="center"/>
              <w:rPr>
                <w:rFonts w:ascii="Arial" w:hAnsi="Arial" w:cs="Arial"/>
                <w:szCs w:val="22"/>
                <w:lang w:val="bs-Latn-BA"/>
              </w:rPr>
            </w:pPr>
          </w:p>
        </w:tc>
      </w:tr>
    </w:tbl>
    <w:p w:rsidR="00896F47" w:rsidRPr="009839A9" w:rsidRDefault="00CF22BA" w:rsidP="00896F47">
      <w:pPr>
        <w:pStyle w:val="ListParagraph"/>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120" w:after="120"/>
        <w:rPr>
          <w:rFonts w:ascii="Arial" w:hAnsi="Arial" w:cs="Arial"/>
          <w:b/>
          <w:sz w:val="22"/>
          <w:szCs w:val="22"/>
          <w:lang w:val="bs-Latn-BA"/>
        </w:rPr>
      </w:pPr>
      <w:r w:rsidRPr="009839A9">
        <w:rPr>
          <w:rFonts w:ascii="Arial" w:hAnsi="Arial" w:cs="Arial"/>
          <w:b/>
          <w:sz w:val="22"/>
          <w:szCs w:val="22"/>
        </w:rPr>
        <w:t>PR</w:t>
      </w:r>
      <w:r w:rsidR="00590063" w:rsidRPr="009839A9">
        <w:rPr>
          <w:rFonts w:ascii="Arial" w:hAnsi="Arial" w:cs="Arial"/>
          <w:b/>
          <w:sz w:val="22"/>
          <w:szCs w:val="22"/>
        </w:rPr>
        <w:t>O</w:t>
      </w:r>
      <w:r w:rsidRPr="009839A9">
        <w:rPr>
          <w:rFonts w:ascii="Arial" w:hAnsi="Arial" w:cs="Arial"/>
          <w:b/>
          <w:sz w:val="22"/>
          <w:szCs w:val="22"/>
        </w:rPr>
        <w:t>JEKTNI PRIJEDLOG</w:t>
      </w:r>
    </w:p>
    <w:p w:rsidR="00D14BD1" w:rsidRPr="009839A9" w:rsidRDefault="005D036F" w:rsidP="005D036F">
      <w:pPr>
        <w:pStyle w:val="ListParagraph"/>
        <w:numPr>
          <w:ilvl w:val="0"/>
          <w:numId w:val="30"/>
        </w:numPr>
        <w:spacing w:before="240" w:after="120"/>
        <w:ind w:left="714" w:hanging="357"/>
        <w:contextualSpacing w:val="0"/>
        <w:rPr>
          <w:rFonts w:ascii="Arial" w:hAnsi="Arial" w:cs="Arial"/>
          <w:b/>
          <w:caps/>
          <w:sz w:val="22"/>
          <w:szCs w:val="22"/>
          <w:lang w:val="bs-Latn-BA"/>
        </w:rPr>
      </w:pPr>
      <w:r w:rsidRPr="009839A9">
        <w:rPr>
          <w:rFonts w:ascii="Arial" w:hAnsi="Arial" w:cs="Arial"/>
          <w:b/>
          <w:caps/>
          <w:sz w:val="22"/>
          <w:szCs w:val="22"/>
        </w:rPr>
        <w:t>Sažetak projekta</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1"/>
        <w:gridCol w:w="2269"/>
        <w:gridCol w:w="503"/>
        <w:gridCol w:w="1621"/>
      </w:tblGrid>
      <w:tr w:rsidR="00590063" w:rsidRPr="009839A9" w:rsidTr="00D21965">
        <w:trPr>
          <w:trHeight w:val="568"/>
        </w:trPr>
        <w:tc>
          <w:tcPr>
            <w:tcW w:w="1362" w:type="pct"/>
            <w:shd w:val="clear" w:color="auto" w:fill="DBE5F1"/>
            <w:vAlign w:val="center"/>
          </w:tcPr>
          <w:p w:rsidR="00590063" w:rsidRPr="009839A9" w:rsidRDefault="00590063" w:rsidP="0057408E">
            <w:pPr>
              <w:shd w:val="clear" w:color="auto" w:fill="DBE5F1"/>
              <w:jc w:val="both"/>
              <w:rPr>
                <w:rFonts w:ascii="Arial" w:hAnsi="Arial" w:cs="Arial"/>
                <w:b/>
                <w:szCs w:val="22"/>
              </w:rPr>
            </w:pPr>
            <w:r w:rsidRPr="009839A9">
              <w:rPr>
                <w:rFonts w:ascii="Arial" w:hAnsi="Arial" w:cs="Arial"/>
                <w:b/>
                <w:szCs w:val="22"/>
              </w:rPr>
              <w:t>N</w:t>
            </w:r>
            <w:r w:rsidR="008A4812" w:rsidRPr="009839A9">
              <w:rPr>
                <w:rFonts w:ascii="Arial" w:hAnsi="Arial" w:cs="Arial"/>
                <w:b/>
                <w:szCs w:val="22"/>
              </w:rPr>
              <w:t>aziv projekta</w:t>
            </w:r>
            <w:r w:rsidRPr="009839A9">
              <w:rPr>
                <w:rFonts w:ascii="Arial" w:hAnsi="Arial" w:cs="Arial"/>
                <w:b/>
                <w:szCs w:val="22"/>
              </w:rPr>
              <w:t>:</w:t>
            </w:r>
          </w:p>
        </w:tc>
        <w:tc>
          <w:tcPr>
            <w:tcW w:w="3638" w:type="pct"/>
            <w:gridSpan w:val="4"/>
            <w:vAlign w:val="center"/>
          </w:tcPr>
          <w:p w:rsidR="00590063" w:rsidRPr="009839A9" w:rsidRDefault="00590063" w:rsidP="0057408E">
            <w:pPr>
              <w:jc w:val="both"/>
              <w:rPr>
                <w:rFonts w:ascii="Arial" w:hAnsi="Arial" w:cs="Arial"/>
                <w:b/>
                <w:snapToGrid w:val="0"/>
                <w:szCs w:val="22"/>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590063" w:rsidRPr="009839A9" w:rsidTr="008A4812">
        <w:trPr>
          <w:trHeight w:val="2756"/>
        </w:trPr>
        <w:tc>
          <w:tcPr>
            <w:tcW w:w="1362" w:type="pct"/>
            <w:shd w:val="clear" w:color="auto" w:fill="DBE5F1"/>
            <w:vAlign w:val="center"/>
          </w:tcPr>
          <w:p w:rsidR="00590063" w:rsidRPr="009839A9" w:rsidRDefault="008A4812" w:rsidP="0057408E">
            <w:pPr>
              <w:shd w:val="clear" w:color="auto" w:fill="DBE5F1"/>
              <w:jc w:val="both"/>
              <w:rPr>
                <w:rFonts w:ascii="Arial" w:hAnsi="Arial" w:cs="Arial"/>
                <w:b/>
                <w:szCs w:val="22"/>
              </w:rPr>
            </w:pPr>
            <w:r w:rsidRPr="009839A9">
              <w:rPr>
                <w:rFonts w:ascii="Arial" w:hAnsi="Arial" w:cs="Arial"/>
                <w:b/>
                <w:szCs w:val="22"/>
              </w:rPr>
              <w:t xml:space="preserve">Prioritetna oblast: </w:t>
            </w:r>
          </w:p>
          <w:p w:rsidR="00590063" w:rsidRPr="009839A9" w:rsidRDefault="00590063" w:rsidP="0057408E">
            <w:pPr>
              <w:shd w:val="clear" w:color="auto" w:fill="DBE5F1"/>
              <w:jc w:val="both"/>
              <w:rPr>
                <w:rFonts w:ascii="Arial" w:hAnsi="Arial" w:cs="Arial"/>
                <w:b/>
                <w:szCs w:val="22"/>
                <w:highlight w:val="yellow"/>
              </w:rPr>
            </w:pPr>
            <w:r w:rsidRPr="009839A9">
              <w:rPr>
                <w:rFonts w:ascii="Arial" w:hAnsi="Arial" w:cs="Arial"/>
                <w:szCs w:val="22"/>
              </w:rPr>
              <w:t>(molimo označite polje relevantno za vaš projektni prijedlog; ukoliko projektni prijedlog uključuje dvije ili više prioritetnih oblasti, molimo označite sve navedene oblasti):</w:t>
            </w:r>
          </w:p>
        </w:tc>
        <w:tc>
          <w:tcPr>
            <w:tcW w:w="1289" w:type="pct"/>
            <w:vAlign w:val="center"/>
          </w:tcPr>
          <w:p w:rsidR="00590063" w:rsidRPr="009839A9" w:rsidRDefault="00590063" w:rsidP="0057408E">
            <w:pPr>
              <w:jc w:val="center"/>
              <w:rPr>
                <w:rFonts w:ascii="Arial" w:hAnsi="Arial" w:cs="Arial"/>
                <w:szCs w:val="22"/>
                <w:lang w:val="bs-Latn-BA"/>
              </w:rPr>
            </w:pPr>
            <w:r w:rsidRPr="009839A9">
              <w:rPr>
                <w:rFonts w:ascii="Arial" w:hAnsi="Arial" w:cs="Arial"/>
                <w:szCs w:val="22"/>
                <w:u w:val="single"/>
                <w:lang w:val="bs-Latn-BA"/>
              </w:rPr>
              <w:t>Prioritetna oblast 1</w:t>
            </w:r>
            <w:r w:rsidRPr="009839A9">
              <w:rPr>
                <w:rFonts w:ascii="Arial" w:hAnsi="Arial" w:cs="Arial"/>
                <w:szCs w:val="22"/>
                <w:lang w:val="bs-Latn-BA"/>
              </w:rPr>
              <w:t xml:space="preserve"> „Tehnološko unapređenje MSP, unapređenje kvaliteta proizvoda i standardizacija poslovanja i proizvodnih procesa“</w:t>
            </w:r>
          </w:p>
          <w:p w:rsidR="00590063" w:rsidRPr="009839A9" w:rsidRDefault="00590063" w:rsidP="0057408E">
            <w:pPr>
              <w:jc w:val="center"/>
              <w:rPr>
                <w:rFonts w:ascii="Arial" w:hAnsi="Arial" w:cs="Arial"/>
                <w:szCs w:val="22"/>
                <w:lang w:val="bs-Latn-BA"/>
              </w:rPr>
            </w:pPr>
            <w:r w:rsidRPr="009839A9">
              <w:rPr>
                <w:rFonts w:ascii="Arial" w:eastAsia="Arial Unicode MS" w:hAnsi="Arial" w:cs="Arial"/>
                <w:color w:val="80808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75pt;height:21.75pt" o:ole="">
                  <v:imagedata r:id="rId9" o:title=""/>
                </v:shape>
                <w:control r:id="rId10" w:name="CheckBox2711511841113" w:shapeid="_x0000_i1031"/>
              </w:object>
            </w:r>
          </w:p>
        </w:tc>
        <w:tc>
          <w:tcPr>
            <w:tcW w:w="1213" w:type="pct"/>
            <w:vAlign w:val="center"/>
          </w:tcPr>
          <w:p w:rsidR="00590063" w:rsidRPr="009839A9" w:rsidRDefault="00590063" w:rsidP="0057408E">
            <w:pPr>
              <w:jc w:val="center"/>
              <w:rPr>
                <w:rFonts w:ascii="Arial" w:hAnsi="Arial" w:cs="Arial"/>
                <w:szCs w:val="22"/>
                <w:u w:val="single"/>
                <w:lang w:val="bs-Latn-BA"/>
              </w:rPr>
            </w:pPr>
            <w:r w:rsidRPr="009839A9">
              <w:rPr>
                <w:rFonts w:ascii="Arial" w:hAnsi="Arial" w:cs="Arial"/>
                <w:szCs w:val="22"/>
                <w:u w:val="single"/>
                <w:lang w:val="bs-Latn-BA"/>
              </w:rPr>
              <w:t>Prioritetna oblast 2</w:t>
            </w:r>
          </w:p>
          <w:p w:rsidR="00590063" w:rsidRPr="009839A9" w:rsidRDefault="00590063" w:rsidP="0057408E">
            <w:pPr>
              <w:jc w:val="center"/>
              <w:rPr>
                <w:rFonts w:ascii="Arial" w:hAnsi="Arial" w:cs="Arial"/>
                <w:szCs w:val="22"/>
                <w:lang w:val="bs-Latn-BA"/>
              </w:rPr>
            </w:pPr>
            <w:r w:rsidRPr="009839A9">
              <w:rPr>
                <w:rFonts w:ascii="Arial" w:hAnsi="Arial" w:cs="Arial"/>
                <w:szCs w:val="22"/>
                <w:lang w:val="bs-Latn-BA"/>
              </w:rPr>
              <w:t>„Prekvalifikacija i dokvalifikacija radnika radi postizanja višeg stepena produktivnosti i kreiranje radnih mjesta“</w:t>
            </w:r>
          </w:p>
          <w:p w:rsidR="00590063" w:rsidRPr="009839A9" w:rsidRDefault="00590063" w:rsidP="0057408E">
            <w:pPr>
              <w:jc w:val="center"/>
              <w:rPr>
                <w:rFonts w:ascii="Arial" w:hAnsi="Arial" w:cs="Arial"/>
                <w:szCs w:val="22"/>
                <w:lang w:val="bs-Latn-BA"/>
              </w:rPr>
            </w:pPr>
            <w:r w:rsidRPr="009839A9">
              <w:rPr>
                <w:rFonts w:ascii="Arial" w:hAnsi="Arial" w:cs="Arial"/>
                <w:szCs w:val="22"/>
                <w:lang w:val="bs-Latn-BA"/>
              </w:rPr>
              <w:t xml:space="preserve"> </w:t>
            </w:r>
            <w:r w:rsidRPr="009839A9">
              <w:rPr>
                <w:rFonts w:ascii="Arial" w:eastAsia="Arial Unicode MS" w:hAnsi="Arial" w:cs="Arial"/>
                <w:color w:val="808080"/>
              </w:rPr>
              <w:object w:dxaOrig="225" w:dyaOrig="225">
                <v:shape id="_x0000_i1033" type="#_x0000_t75" style="width:15.75pt;height:21.75pt" o:ole="">
                  <v:imagedata r:id="rId9" o:title=""/>
                </v:shape>
                <w:control r:id="rId11" w:name="CheckBox27115118411" w:shapeid="_x0000_i1033"/>
              </w:object>
            </w:r>
          </w:p>
        </w:tc>
        <w:tc>
          <w:tcPr>
            <w:tcW w:w="1136" w:type="pct"/>
            <w:gridSpan w:val="2"/>
            <w:vAlign w:val="center"/>
          </w:tcPr>
          <w:p w:rsidR="00590063" w:rsidRPr="009839A9" w:rsidRDefault="00590063" w:rsidP="0057408E">
            <w:pPr>
              <w:jc w:val="center"/>
              <w:rPr>
                <w:rFonts w:ascii="Arial" w:hAnsi="Arial" w:cs="Arial"/>
                <w:szCs w:val="22"/>
                <w:lang w:val="bs-Latn-BA"/>
              </w:rPr>
            </w:pPr>
            <w:r w:rsidRPr="009839A9">
              <w:rPr>
                <w:rFonts w:ascii="Arial" w:hAnsi="Arial" w:cs="Arial"/>
                <w:szCs w:val="22"/>
                <w:u w:val="single"/>
                <w:lang w:val="bs-Latn-BA"/>
              </w:rPr>
              <w:t>Prioritetna oblast</w:t>
            </w:r>
            <w:r w:rsidRPr="009839A9">
              <w:rPr>
                <w:rFonts w:ascii="Arial" w:hAnsi="Arial" w:cs="Arial"/>
                <w:szCs w:val="22"/>
                <w:lang w:val="bs-Latn-BA"/>
              </w:rPr>
              <w:t xml:space="preserve"> 3</w:t>
            </w:r>
          </w:p>
          <w:p w:rsidR="00590063" w:rsidRPr="009839A9" w:rsidRDefault="00590063" w:rsidP="0057408E">
            <w:pPr>
              <w:jc w:val="center"/>
              <w:rPr>
                <w:rFonts w:ascii="Arial" w:hAnsi="Arial" w:cs="Arial"/>
                <w:szCs w:val="22"/>
                <w:lang w:val="bs-Latn-BA"/>
              </w:rPr>
            </w:pPr>
            <w:r w:rsidRPr="009839A9">
              <w:rPr>
                <w:rFonts w:ascii="Arial" w:hAnsi="Arial" w:cs="Arial"/>
                <w:szCs w:val="22"/>
                <w:lang w:val="bs-Latn-BA"/>
              </w:rPr>
              <w:t>„Pristup tržištu i promocija proizvoda MSP“</w:t>
            </w:r>
          </w:p>
          <w:p w:rsidR="00590063" w:rsidRPr="009839A9" w:rsidRDefault="00590063" w:rsidP="0057408E">
            <w:pPr>
              <w:jc w:val="center"/>
              <w:rPr>
                <w:rFonts w:ascii="Arial" w:hAnsi="Arial" w:cs="Arial"/>
                <w:szCs w:val="22"/>
                <w:lang w:val="bs-Latn-BA"/>
              </w:rPr>
            </w:pPr>
            <w:r w:rsidRPr="009839A9">
              <w:rPr>
                <w:rFonts w:ascii="Arial" w:eastAsia="Arial Unicode MS" w:hAnsi="Arial" w:cs="Arial"/>
                <w:color w:val="808080"/>
              </w:rPr>
              <w:object w:dxaOrig="225" w:dyaOrig="225">
                <v:shape id="_x0000_i1035" type="#_x0000_t75" style="width:15.75pt;height:21.75pt" o:ole="">
                  <v:imagedata r:id="rId9" o:title=""/>
                </v:shape>
                <w:control r:id="rId12" w:name="CheckBox2711511841" w:shapeid="_x0000_i1035"/>
              </w:object>
            </w:r>
          </w:p>
        </w:tc>
      </w:tr>
      <w:tr w:rsidR="008A4812" w:rsidRPr="009839A9" w:rsidTr="008A4812">
        <w:trPr>
          <w:trHeight w:val="1308"/>
        </w:trPr>
        <w:tc>
          <w:tcPr>
            <w:tcW w:w="1362" w:type="pct"/>
            <w:shd w:val="clear" w:color="auto" w:fill="DBE5F1"/>
            <w:vAlign w:val="center"/>
          </w:tcPr>
          <w:p w:rsidR="008A4812" w:rsidRPr="009839A9" w:rsidRDefault="008A4812" w:rsidP="008A4812">
            <w:pPr>
              <w:shd w:val="clear" w:color="auto" w:fill="DBE5F1"/>
              <w:jc w:val="both"/>
              <w:rPr>
                <w:rFonts w:ascii="Arial" w:hAnsi="Arial" w:cs="Arial"/>
                <w:b/>
                <w:szCs w:val="22"/>
              </w:rPr>
            </w:pPr>
            <w:r w:rsidRPr="009839A9">
              <w:rPr>
                <w:rFonts w:ascii="Arial" w:hAnsi="Arial" w:cs="Arial"/>
                <w:b/>
                <w:szCs w:val="22"/>
              </w:rPr>
              <w:t>Kratki opis projekta:</w:t>
            </w:r>
          </w:p>
        </w:tc>
        <w:tc>
          <w:tcPr>
            <w:tcW w:w="3638" w:type="pct"/>
            <w:gridSpan w:val="4"/>
            <w:vAlign w:val="center"/>
          </w:tcPr>
          <w:p w:rsidR="008A4812" w:rsidRPr="009839A9" w:rsidRDefault="008A4812" w:rsidP="008A4812">
            <w:pPr>
              <w:rPr>
                <w:rFonts w:ascii="Arial" w:hAnsi="Arial" w:cs="Arial"/>
                <w:szCs w:val="22"/>
                <w:u w:val="single"/>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8A4812" w:rsidRPr="009839A9" w:rsidTr="008A4812">
        <w:trPr>
          <w:trHeight w:val="859"/>
        </w:trPr>
        <w:tc>
          <w:tcPr>
            <w:tcW w:w="1362" w:type="pct"/>
            <w:shd w:val="clear" w:color="auto" w:fill="DBE5F1"/>
            <w:vAlign w:val="center"/>
          </w:tcPr>
          <w:p w:rsidR="008A4812" w:rsidRPr="009839A9" w:rsidRDefault="008A4812" w:rsidP="008A4812">
            <w:pPr>
              <w:spacing w:before="120" w:after="120"/>
              <w:jc w:val="both"/>
              <w:rPr>
                <w:rFonts w:ascii="Arial" w:hAnsi="Arial" w:cs="Arial"/>
                <w:b/>
                <w:szCs w:val="22"/>
              </w:rPr>
            </w:pPr>
            <w:r w:rsidRPr="009839A9">
              <w:rPr>
                <w:rFonts w:ascii="Arial" w:hAnsi="Arial" w:cs="Arial"/>
                <w:b/>
                <w:szCs w:val="22"/>
              </w:rPr>
              <w:t>Trajanje projekta:</w:t>
            </w:r>
          </w:p>
          <w:p w:rsidR="008A4812" w:rsidRPr="009839A9" w:rsidRDefault="008A4812" w:rsidP="008A4812">
            <w:pPr>
              <w:spacing w:before="120" w:after="120"/>
              <w:jc w:val="both"/>
              <w:rPr>
                <w:rFonts w:ascii="Arial" w:hAnsi="Arial" w:cs="Arial"/>
                <w:snapToGrid w:val="0"/>
                <w:szCs w:val="22"/>
              </w:rPr>
            </w:pPr>
            <w:r w:rsidRPr="009839A9">
              <w:rPr>
                <w:rFonts w:ascii="Arial" w:hAnsi="Arial" w:cs="Arial"/>
                <w:bCs/>
                <w:szCs w:val="22"/>
              </w:rPr>
              <w:t>(maksimalno trajanje projekta je do 8 mjeseci)</w:t>
            </w:r>
          </w:p>
        </w:tc>
        <w:tc>
          <w:tcPr>
            <w:tcW w:w="3638" w:type="pct"/>
            <w:gridSpan w:val="4"/>
            <w:vAlign w:val="center"/>
          </w:tcPr>
          <w:p w:rsidR="008A4812" w:rsidRPr="009839A9" w:rsidRDefault="008A4812" w:rsidP="008A4812">
            <w:pPr>
              <w:spacing w:before="120" w:after="120"/>
              <w:jc w:val="both"/>
              <w:rPr>
                <w:rFonts w:ascii="Arial" w:hAnsi="Arial" w:cs="Arial"/>
                <w:snapToGrid w:val="0"/>
                <w:szCs w:val="22"/>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tc>
      </w:tr>
      <w:tr w:rsidR="008A4812" w:rsidRPr="009839A9" w:rsidTr="008A4812">
        <w:trPr>
          <w:trHeight w:val="468"/>
        </w:trPr>
        <w:tc>
          <w:tcPr>
            <w:tcW w:w="1362" w:type="pct"/>
            <w:vMerge w:val="restart"/>
            <w:shd w:val="clear" w:color="auto" w:fill="DBE5F1"/>
            <w:vAlign w:val="center"/>
          </w:tcPr>
          <w:p w:rsidR="008A4812" w:rsidRPr="009839A9" w:rsidRDefault="008A4812" w:rsidP="008A4812">
            <w:pPr>
              <w:shd w:val="clear" w:color="auto" w:fill="DBE5F1"/>
              <w:jc w:val="both"/>
              <w:rPr>
                <w:rFonts w:ascii="Arial" w:hAnsi="Arial" w:cs="Arial"/>
                <w:b/>
                <w:szCs w:val="22"/>
              </w:rPr>
            </w:pPr>
            <w:r w:rsidRPr="009839A9">
              <w:rPr>
                <w:rFonts w:ascii="Arial" w:hAnsi="Arial" w:cs="Arial"/>
                <w:b/>
                <w:szCs w:val="22"/>
              </w:rPr>
              <w:t>BUDŽET PROJEKTA (KM):</w:t>
            </w:r>
          </w:p>
        </w:tc>
        <w:tc>
          <w:tcPr>
            <w:tcW w:w="2771" w:type="pct"/>
            <w:gridSpan w:val="3"/>
            <w:vAlign w:val="center"/>
          </w:tcPr>
          <w:p w:rsidR="008A4812" w:rsidRPr="009839A9" w:rsidRDefault="008A4812" w:rsidP="008A4812">
            <w:pPr>
              <w:pStyle w:val="ListParagraph"/>
              <w:numPr>
                <w:ilvl w:val="0"/>
                <w:numId w:val="29"/>
              </w:numPr>
              <w:suppressAutoHyphens w:val="0"/>
              <w:autoSpaceDE/>
              <w:ind w:left="323" w:hanging="323"/>
              <w:contextualSpacing w:val="0"/>
              <w:jc w:val="left"/>
              <w:rPr>
                <w:rFonts w:ascii="Arial" w:hAnsi="Arial" w:cs="Arial"/>
                <w:b/>
                <w:snapToGrid w:val="0"/>
                <w:sz w:val="22"/>
                <w:szCs w:val="22"/>
              </w:rPr>
            </w:pPr>
            <w:r w:rsidRPr="009839A9">
              <w:rPr>
                <w:rFonts w:ascii="Arial" w:hAnsi="Arial" w:cs="Arial"/>
                <w:b/>
                <w:sz w:val="22"/>
                <w:szCs w:val="22"/>
              </w:rPr>
              <w:t>Finansiranje iz sredstava grant sheme (KM)</w:t>
            </w:r>
          </w:p>
        </w:tc>
        <w:tc>
          <w:tcPr>
            <w:tcW w:w="867" w:type="pct"/>
            <w:vAlign w:val="center"/>
          </w:tcPr>
          <w:p w:rsidR="008A4812" w:rsidRPr="009839A9" w:rsidRDefault="008A4812" w:rsidP="008A4812">
            <w:pPr>
              <w:jc w:val="center"/>
              <w:rPr>
                <w:rFonts w:ascii="Arial" w:hAnsi="Arial" w:cs="Arial"/>
                <w:b/>
                <w:snapToGrid w:val="0"/>
                <w:szCs w:val="22"/>
              </w:rPr>
            </w:pPr>
            <w:r w:rsidRPr="009839A9">
              <w:rPr>
                <w:rFonts w:ascii="Arial" w:hAnsi="Arial" w:cs="Arial"/>
                <w:szCs w:val="22"/>
                <w:lang w:val="bs-Latn-BA"/>
              </w:rPr>
              <w:fldChar w:fldCharType="begin">
                <w:ffData>
                  <w:name w:val="Text1"/>
                  <w:enabled/>
                  <w:calcOnExit w:val="0"/>
                  <w:textInput>
                    <w:maxLength w:val="2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fldChar w:fldCharType="end"/>
            </w:r>
          </w:p>
        </w:tc>
      </w:tr>
      <w:tr w:rsidR="006C1495" w:rsidRPr="009839A9" w:rsidTr="006C1495">
        <w:trPr>
          <w:trHeight w:val="571"/>
        </w:trPr>
        <w:tc>
          <w:tcPr>
            <w:tcW w:w="1362" w:type="pct"/>
            <w:vMerge/>
            <w:shd w:val="clear" w:color="auto" w:fill="DBE5F1"/>
            <w:vAlign w:val="center"/>
          </w:tcPr>
          <w:p w:rsidR="006C1495" w:rsidRPr="009839A9" w:rsidRDefault="006C1495" w:rsidP="008A4812">
            <w:pPr>
              <w:shd w:val="clear" w:color="auto" w:fill="DBE5F1"/>
              <w:jc w:val="both"/>
              <w:rPr>
                <w:rFonts w:ascii="Arial" w:hAnsi="Arial" w:cs="Arial"/>
                <w:b/>
                <w:szCs w:val="22"/>
              </w:rPr>
            </w:pPr>
          </w:p>
        </w:tc>
        <w:tc>
          <w:tcPr>
            <w:tcW w:w="2771" w:type="pct"/>
            <w:gridSpan w:val="3"/>
            <w:vAlign w:val="center"/>
          </w:tcPr>
          <w:p w:rsidR="006C1495" w:rsidRPr="009839A9" w:rsidRDefault="006C1495" w:rsidP="008A4812">
            <w:pPr>
              <w:pStyle w:val="ListParagraph"/>
              <w:numPr>
                <w:ilvl w:val="0"/>
                <w:numId w:val="29"/>
              </w:numPr>
              <w:suppressAutoHyphens w:val="0"/>
              <w:autoSpaceDE/>
              <w:ind w:left="323" w:hanging="323"/>
              <w:contextualSpacing w:val="0"/>
              <w:jc w:val="left"/>
              <w:rPr>
                <w:rFonts w:ascii="Arial" w:hAnsi="Arial" w:cs="Arial"/>
                <w:b/>
                <w:sz w:val="22"/>
                <w:szCs w:val="22"/>
              </w:rPr>
            </w:pPr>
            <w:r w:rsidRPr="009839A9">
              <w:rPr>
                <w:rFonts w:ascii="Arial" w:hAnsi="Arial" w:cs="Arial"/>
                <w:b/>
                <w:sz w:val="22"/>
                <w:szCs w:val="22"/>
              </w:rPr>
              <w:t>Vlastito sufinansiranje (KM)</w:t>
            </w:r>
          </w:p>
        </w:tc>
        <w:tc>
          <w:tcPr>
            <w:tcW w:w="867" w:type="pct"/>
            <w:vAlign w:val="center"/>
          </w:tcPr>
          <w:p w:rsidR="006C1495" w:rsidRPr="009839A9" w:rsidRDefault="006C1495" w:rsidP="008A4812">
            <w:pPr>
              <w:jc w:val="center"/>
              <w:rPr>
                <w:rFonts w:ascii="Arial" w:hAnsi="Arial" w:cs="Arial"/>
                <w:b/>
                <w:snapToGrid w:val="0"/>
                <w:szCs w:val="22"/>
              </w:rPr>
            </w:pPr>
            <w:r w:rsidRPr="009839A9">
              <w:rPr>
                <w:rFonts w:ascii="Arial" w:hAnsi="Arial" w:cs="Arial"/>
                <w:szCs w:val="22"/>
                <w:lang w:val="bs-Latn-BA"/>
              </w:rPr>
              <w:fldChar w:fldCharType="begin">
                <w:ffData>
                  <w:name w:val="Text1"/>
                  <w:enabled/>
                  <w:calcOnExit w:val="0"/>
                  <w:textInput>
                    <w:maxLength w:val="2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fldChar w:fldCharType="end"/>
            </w:r>
          </w:p>
        </w:tc>
      </w:tr>
      <w:tr w:rsidR="008A4812" w:rsidRPr="009839A9" w:rsidTr="008A4812">
        <w:trPr>
          <w:trHeight w:val="413"/>
        </w:trPr>
        <w:tc>
          <w:tcPr>
            <w:tcW w:w="1362" w:type="pct"/>
            <w:vMerge/>
            <w:shd w:val="clear" w:color="auto" w:fill="DBE5F1"/>
            <w:vAlign w:val="center"/>
          </w:tcPr>
          <w:p w:rsidR="008A4812" w:rsidRPr="009839A9" w:rsidRDefault="008A4812" w:rsidP="008A4812">
            <w:pPr>
              <w:shd w:val="clear" w:color="auto" w:fill="DBE5F1"/>
              <w:jc w:val="both"/>
              <w:rPr>
                <w:rFonts w:ascii="Arial" w:hAnsi="Arial" w:cs="Arial"/>
                <w:b/>
                <w:szCs w:val="22"/>
              </w:rPr>
            </w:pPr>
          </w:p>
        </w:tc>
        <w:tc>
          <w:tcPr>
            <w:tcW w:w="2771" w:type="pct"/>
            <w:gridSpan w:val="3"/>
            <w:vAlign w:val="center"/>
          </w:tcPr>
          <w:p w:rsidR="008A4812" w:rsidRPr="009839A9" w:rsidRDefault="008A4812" w:rsidP="008A4812">
            <w:pPr>
              <w:rPr>
                <w:rFonts w:ascii="Arial" w:hAnsi="Arial" w:cs="Arial"/>
                <w:b/>
                <w:szCs w:val="22"/>
              </w:rPr>
            </w:pPr>
            <w:r w:rsidRPr="009839A9">
              <w:rPr>
                <w:rFonts w:ascii="Arial" w:hAnsi="Arial" w:cs="Arial"/>
                <w:b/>
                <w:szCs w:val="22"/>
              </w:rPr>
              <w:t>UKUPAN BUDŽET PROJEKTA (a+b)  (KM)</w:t>
            </w:r>
          </w:p>
        </w:tc>
        <w:tc>
          <w:tcPr>
            <w:tcW w:w="867" w:type="pct"/>
            <w:vAlign w:val="center"/>
          </w:tcPr>
          <w:p w:rsidR="008A4812" w:rsidRPr="009839A9" w:rsidRDefault="008A4812" w:rsidP="008A4812">
            <w:pPr>
              <w:jc w:val="center"/>
              <w:rPr>
                <w:rFonts w:ascii="Arial" w:hAnsi="Arial" w:cs="Arial"/>
                <w:b/>
                <w:snapToGrid w:val="0"/>
                <w:szCs w:val="22"/>
              </w:rPr>
            </w:pPr>
            <w:r w:rsidRPr="009839A9">
              <w:rPr>
                <w:rFonts w:ascii="Arial" w:hAnsi="Arial" w:cs="Arial"/>
                <w:szCs w:val="22"/>
                <w:lang w:val="bs-Latn-BA"/>
              </w:rPr>
              <w:fldChar w:fldCharType="begin">
                <w:ffData>
                  <w:name w:val="Text1"/>
                  <w:enabled/>
                  <w:calcOnExit w:val="0"/>
                  <w:textInput>
                    <w:maxLength w:val="2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t> </w:t>
            </w:r>
            <w:r w:rsidRPr="009839A9">
              <w:rPr>
                <w:rFonts w:ascii="Arial" w:hAnsi="Arial" w:cs="Arial"/>
                <w:szCs w:val="22"/>
                <w:lang w:val="bs-Latn-BA"/>
              </w:rPr>
              <w:fldChar w:fldCharType="end"/>
            </w:r>
          </w:p>
        </w:tc>
      </w:tr>
    </w:tbl>
    <w:p w:rsidR="00590063" w:rsidRPr="009839A9" w:rsidRDefault="00590063" w:rsidP="00854DE9">
      <w:pPr>
        <w:spacing w:before="120" w:after="120"/>
        <w:jc w:val="both"/>
        <w:rPr>
          <w:rFonts w:ascii="Arial" w:hAnsi="Arial" w:cs="Arial"/>
          <w:szCs w:val="22"/>
          <w:lang w:val="bs-Latn-BA"/>
        </w:rPr>
      </w:pPr>
    </w:p>
    <w:p w:rsidR="002F3906" w:rsidRPr="009839A9" w:rsidRDefault="002F3906">
      <w:pPr>
        <w:rPr>
          <w:rFonts w:ascii="Arial" w:hAnsi="Arial" w:cs="Arial"/>
          <w:szCs w:val="22"/>
          <w:lang w:val="bs-Latn-BA"/>
        </w:rPr>
      </w:pPr>
      <w:r w:rsidRPr="009839A9">
        <w:rPr>
          <w:rFonts w:ascii="Arial" w:hAnsi="Arial" w:cs="Arial"/>
          <w:szCs w:val="22"/>
          <w:lang w:val="bs-Latn-BA"/>
        </w:rPr>
        <w:br w:type="page"/>
      </w:r>
    </w:p>
    <w:p w:rsidR="002F3906" w:rsidRPr="009839A9" w:rsidRDefault="002F3906" w:rsidP="004A619C">
      <w:pPr>
        <w:pStyle w:val="ListParagraph"/>
        <w:numPr>
          <w:ilvl w:val="0"/>
          <w:numId w:val="30"/>
        </w:numPr>
        <w:spacing w:before="120" w:after="120"/>
        <w:ind w:left="714" w:hanging="357"/>
        <w:contextualSpacing w:val="0"/>
        <w:rPr>
          <w:rFonts w:ascii="Arial" w:hAnsi="Arial" w:cs="Arial"/>
          <w:b/>
          <w:caps/>
          <w:sz w:val="22"/>
          <w:szCs w:val="22"/>
        </w:rPr>
      </w:pPr>
      <w:r w:rsidRPr="009839A9">
        <w:rPr>
          <w:rFonts w:ascii="Arial" w:hAnsi="Arial" w:cs="Arial"/>
          <w:b/>
          <w:caps/>
          <w:sz w:val="22"/>
          <w:szCs w:val="22"/>
        </w:rPr>
        <w:lastRenderedPageBreak/>
        <w:t>Detaljne informacije o projektnom prijedlogu</w:t>
      </w:r>
    </w:p>
    <w:p w:rsidR="000E4D85" w:rsidRPr="009839A9" w:rsidRDefault="00E440B4" w:rsidP="00EA5C0E">
      <w:pPr>
        <w:pStyle w:val="Heading2"/>
        <w:numPr>
          <w:ilvl w:val="1"/>
          <w:numId w:val="0"/>
        </w:numPr>
        <w:spacing w:before="120" w:after="120"/>
        <w:ind w:left="578" w:hanging="578"/>
        <w:rPr>
          <w:rFonts w:ascii="Arial" w:hAnsi="Arial" w:cs="Arial"/>
          <w:i w:val="0"/>
          <w:szCs w:val="22"/>
        </w:rPr>
      </w:pPr>
      <w:r w:rsidRPr="009839A9">
        <w:rPr>
          <w:rFonts w:ascii="Arial" w:hAnsi="Arial" w:cs="Arial"/>
          <w:i w:val="0"/>
          <w:szCs w:val="22"/>
        </w:rPr>
        <w:t>2.</w:t>
      </w:r>
      <w:r w:rsidR="000E4D85" w:rsidRPr="009839A9">
        <w:rPr>
          <w:rFonts w:ascii="Arial" w:hAnsi="Arial" w:cs="Arial"/>
          <w:i w:val="0"/>
          <w:szCs w:val="22"/>
        </w:rPr>
        <w:t>1</w:t>
      </w:r>
      <w:r w:rsidRPr="009839A9">
        <w:rPr>
          <w:rFonts w:ascii="Arial" w:hAnsi="Arial" w:cs="Arial"/>
          <w:i w:val="0"/>
          <w:szCs w:val="22"/>
        </w:rPr>
        <w:t xml:space="preserve"> </w:t>
      </w:r>
      <w:r w:rsidR="000E4D85" w:rsidRPr="009839A9">
        <w:rPr>
          <w:rFonts w:ascii="Arial" w:hAnsi="Arial" w:cs="Arial"/>
          <w:i w:val="0"/>
          <w:szCs w:val="22"/>
        </w:rPr>
        <w:t>Analiza problema</w:t>
      </w:r>
    </w:p>
    <w:p w:rsidR="0054016E" w:rsidRPr="009839A9" w:rsidRDefault="0054016E" w:rsidP="00B77EC7">
      <w:pPr>
        <w:spacing w:before="120" w:after="120"/>
        <w:jc w:val="both"/>
        <w:rPr>
          <w:rFonts w:ascii="Arial" w:hAnsi="Arial" w:cs="Arial"/>
          <w:szCs w:val="22"/>
        </w:rPr>
      </w:pPr>
      <w:r w:rsidRPr="009839A9">
        <w:rPr>
          <w:rFonts w:ascii="Arial" w:hAnsi="Arial" w:cs="Arial"/>
          <w:szCs w:val="22"/>
        </w:rPr>
        <w:t>Molimo opišite problematiku koju predloženim projektnim prijedlogom želite riješiti, definirajte širi okvir analiziranog problema, uključujući potrebne statističke i druge dostupne podatke. Ukažite na postojeće negativno stanje te na koji način se ono želi riješiti predloženim projektnim prijedlogom.</w:t>
      </w:r>
    </w:p>
    <w:p w:rsidR="0054016E" w:rsidRPr="009839A9" w:rsidRDefault="0054016E" w:rsidP="00B77EC7">
      <w:pPr>
        <w:tabs>
          <w:tab w:val="left" w:pos="426"/>
        </w:tabs>
        <w:spacing w:before="120" w:after="120"/>
        <w:ind w:left="425" w:hanging="425"/>
        <w:jc w:val="both"/>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0E4D85" w:rsidRPr="009839A9" w:rsidRDefault="000E4D85" w:rsidP="00EA5C0E">
      <w:pPr>
        <w:pStyle w:val="Heading4"/>
        <w:tabs>
          <w:tab w:val="num" w:pos="0"/>
        </w:tabs>
        <w:spacing w:before="120" w:after="120"/>
        <w:rPr>
          <w:rFonts w:ascii="Arial" w:hAnsi="Arial" w:cs="Arial"/>
          <w:sz w:val="22"/>
          <w:szCs w:val="22"/>
        </w:rPr>
      </w:pPr>
    </w:p>
    <w:p w:rsidR="00E440B4" w:rsidRPr="009839A9" w:rsidRDefault="000E4D85" w:rsidP="00EA5C0E">
      <w:pPr>
        <w:pStyle w:val="Heading2"/>
        <w:numPr>
          <w:ilvl w:val="1"/>
          <w:numId w:val="0"/>
        </w:numPr>
        <w:spacing w:before="120" w:after="120"/>
        <w:ind w:left="578" w:hanging="578"/>
        <w:rPr>
          <w:rFonts w:ascii="Arial" w:hAnsi="Arial" w:cs="Arial"/>
          <w:b w:val="0"/>
          <w:i w:val="0"/>
          <w:szCs w:val="22"/>
        </w:rPr>
      </w:pPr>
      <w:r w:rsidRPr="009839A9">
        <w:rPr>
          <w:rFonts w:ascii="Arial" w:hAnsi="Arial" w:cs="Arial"/>
          <w:i w:val="0"/>
          <w:szCs w:val="22"/>
        </w:rPr>
        <w:t xml:space="preserve">2.2 </w:t>
      </w:r>
      <w:r w:rsidR="00E440B4" w:rsidRPr="009839A9">
        <w:rPr>
          <w:rFonts w:ascii="Arial" w:hAnsi="Arial" w:cs="Arial"/>
          <w:i w:val="0"/>
          <w:szCs w:val="22"/>
        </w:rPr>
        <w:t xml:space="preserve">Relevantnost projekta </w:t>
      </w:r>
      <w:r w:rsidR="00E440B4" w:rsidRPr="009839A9">
        <w:rPr>
          <w:rFonts w:ascii="Arial" w:hAnsi="Arial" w:cs="Arial"/>
          <w:b w:val="0"/>
          <w:i w:val="0"/>
          <w:szCs w:val="22"/>
        </w:rPr>
        <w:t>(</w:t>
      </w:r>
      <w:r w:rsidR="00E440B4" w:rsidRPr="009839A9">
        <w:rPr>
          <w:rFonts w:ascii="Arial" w:hAnsi="Arial" w:cs="Arial"/>
          <w:b w:val="0"/>
          <w:szCs w:val="22"/>
        </w:rPr>
        <w:t>najviše jedna stranica</w:t>
      </w:r>
      <w:r w:rsidR="00E440B4" w:rsidRPr="009839A9">
        <w:rPr>
          <w:rFonts w:ascii="Arial" w:hAnsi="Arial" w:cs="Arial"/>
          <w:b w:val="0"/>
          <w:i w:val="0"/>
          <w:szCs w:val="22"/>
        </w:rPr>
        <w:t>)</w:t>
      </w:r>
    </w:p>
    <w:p w:rsidR="00E440B4" w:rsidRPr="009839A9" w:rsidRDefault="00E440B4" w:rsidP="00EA5C0E">
      <w:pPr>
        <w:spacing w:before="120" w:after="120"/>
        <w:jc w:val="both"/>
        <w:rPr>
          <w:rFonts w:ascii="Arial" w:hAnsi="Arial" w:cs="Arial"/>
          <w:snapToGrid w:val="0"/>
          <w:szCs w:val="22"/>
        </w:rPr>
      </w:pPr>
      <w:r w:rsidRPr="009839A9">
        <w:rPr>
          <w:rFonts w:ascii="Arial" w:hAnsi="Arial" w:cs="Arial"/>
          <w:szCs w:val="22"/>
        </w:rPr>
        <w:t>Molimo navedite sljedeće informacije</w:t>
      </w:r>
      <w:r w:rsidRPr="009839A9">
        <w:rPr>
          <w:rFonts w:ascii="Arial" w:hAnsi="Arial" w:cs="Arial"/>
          <w:snapToGrid w:val="0"/>
          <w:szCs w:val="22"/>
        </w:rPr>
        <w:t>:</w:t>
      </w:r>
    </w:p>
    <w:p w:rsidR="00E440B4" w:rsidRPr="009839A9" w:rsidRDefault="00E440B4" w:rsidP="00EA5C0E">
      <w:pPr>
        <w:pStyle w:val="ListParagraph"/>
        <w:numPr>
          <w:ilvl w:val="0"/>
          <w:numId w:val="32"/>
        </w:numPr>
        <w:suppressAutoHyphens w:val="0"/>
        <w:autoSpaceDE/>
        <w:spacing w:before="120" w:after="120"/>
        <w:contextualSpacing w:val="0"/>
        <w:rPr>
          <w:rFonts w:ascii="Arial" w:hAnsi="Arial" w:cs="Arial"/>
          <w:snapToGrid w:val="0"/>
          <w:sz w:val="22"/>
          <w:szCs w:val="22"/>
        </w:rPr>
      </w:pPr>
      <w:r w:rsidRPr="009839A9">
        <w:rPr>
          <w:rFonts w:ascii="Arial" w:hAnsi="Arial" w:cs="Arial"/>
          <w:snapToGrid w:val="0"/>
          <w:sz w:val="22"/>
          <w:szCs w:val="22"/>
        </w:rPr>
        <w:t>Opis relevantnosti projekta</w:t>
      </w:r>
      <w:r w:rsidR="00D70EE3" w:rsidRPr="009839A9">
        <w:rPr>
          <w:rFonts w:ascii="Arial" w:hAnsi="Arial" w:cs="Arial"/>
          <w:snapToGrid w:val="0"/>
          <w:sz w:val="22"/>
          <w:szCs w:val="22"/>
        </w:rPr>
        <w:t>, sa</w:t>
      </w:r>
      <w:r w:rsidR="00630559" w:rsidRPr="009839A9">
        <w:rPr>
          <w:rFonts w:ascii="Arial" w:hAnsi="Arial" w:cs="Arial"/>
          <w:snapToGrid w:val="0"/>
          <w:sz w:val="22"/>
          <w:szCs w:val="22"/>
        </w:rPr>
        <w:t xml:space="preserve"> f</w:t>
      </w:r>
      <w:r w:rsidR="00D70EE3" w:rsidRPr="009839A9">
        <w:rPr>
          <w:rFonts w:ascii="Arial" w:hAnsi="Arial" w:cs="Arial"/>
          <w:snapToGrid w:val="0"/>
          <w:sz w:val="22"/>
          <w:szCs w:val="22"/>
        </w:rPr>
        <w:t xml:space="preserve">okusom na </w:t>
      </w:r>
      <w:r w:rsidR="00630559" w:rsidRPr="009839A9">
        <w:rPr>
          <w:rFonts w:ascii="Arial" w:hAnsi="Arial" w:cs="Arial"/>
          <w:snapToGrid w:val="0"/>
          <w:sz w:val="22"/>
          <w:szCs w:val="22"/>
        </w:rPr>
        <w:t>ciljevima grant sheme</w:t>
      </w:r>
      <w:r w:rsidRPr="009839A9">
        <w:rPr>
          <w:rFonts w:ascii="Arial" w:hAnsi="Arial" w:cs="Arial"/>
          <w:snapToGrid w:val="0"/>
          <w:sz w:val="22"/>
          <w:szCs w:val="22"/>
        </w:rPr>
        <w:t>;</w:t>
      </w:r>
    </w:p>
    <w:p w:rsidR="00E440B4" w:rsidRPr="009839A9" w:rsidRDefault="00E440B4" w:rsidP="00EA5C0E">
      <w:pPr>
        <w:pStyle w:val="ListParagraph"/>
        <w:numPr>
          <w:ilvl w:val="0"/>
          <w:numId w:val="32"/>
        </w:numPr>
        <w:tabs>
          <w:tab w:val="left" w:pos="426"/>
        </w:tabs>
        <w:suppressAutoHyphens w:val="0"/>
        <w:autoSpaceDE/>
        <w:spacing w:before="120" w:after="120"/>
        <w:contextualSpacing w:val="0"/>
        <w:rPr>
          <w:rFonts w:ascii="Arial" w:hAnsi="Arial" w:cs="Arial"/>
          <w:snapToGrid w:val="0"/>
          <w:sz w:val="22"/>
          <w:szCs w:val="22"/>
          <w:lang w:val="bs-Latn-BA"/>
        </w:rPr>
      </w:pPr>
      <w:r w:rsidRPr="009839A9">
        <w:rPr>
          <w:rFonts w:ascii="Arial" w:hAnsi="Arial" w:cs="Arial"/>
          <w:snapToGrid w:val="0"/>
          <w:sz w:val="22"/>
          <w:szCs w:val="22"/>
          <w:lang w:val="bs-Latn-BA"/>
        </w:rPr>
        <w:t>Sažeto obrazloženje ispunjenja kriterija za relevantnost</w:t>
      </w:r>
      <w:r w:rsidR="00630559" w:rsidRPr="009839A9">
        <w:rPr>
          <w:rFonts w:ascii="Arial" w:hAnsi="Arial" w:cs="Arial"/>
          <w:snapToGrid w:val="0"/>
          <w:sz w:val="22"/>
          <w:szCs w:val="22"/>
          <w:lang w:val="bs-Latn-BA"/>
        </w:rPr>
        <w:t xml:space="preserve"> iz perspektive prioritetne oblaste grant sheme</w:t>
      </w:r>
      <w:r w:rsidRPr="009839A9">
        <w:rPr>
          <w:rFonts w:ascii="Arial" w:hAnsi="Arial" w:cs="Arial"/>
          <w:snapToGrid w:val="0"/>
          <w:sz w:val="22"/>
          <w:szCs w:val="22"/>
          <w:lang w:val="bs-Latn-BA"/>
        </w:rPr>
        <w:t>.</w:t>
      </w:r>
    </w:p>
    <w:p w:rsidR="00E440B4" w:rsidRPr="009839A9" w:rsidRDefault="00E440B4" w:rsidP="00EA5C0E">
      <w:pPr>
        <w:tabs>
          <w:tab w:val="left" w:pos="426"/>
        </w:tabs>
        <w:spacing w:before="120" w:after="120"/>
        <w:ind w:left="425" w:hanging="425"/>
        <w:jc w:val="both"/>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E440B4" w:rsidRPr="009839A9" w:rsidRDefault="00E440B4" w:rsidP="00EA5C0E">
      <w:pPr>
        <w:tabs>
          <w:tab w:val="left" w:pos="426"/>
        </w:tabs>
        <w:spacing w:before="120" w:after="120"/>
        <w:ind w:left="425" w:hanging="425"/>
        <w:jc w:val="both"/>
        <w:rPr>
          <w:rFonts w:ascii="Arial" w:hAnsi="Arial" w:cs="Arial"/>
          <w:snapToGrid w:val="0"/>
          <w:szCs w:val="22"/>
          <w:lang w:val="bs-Latn-BA"/>
        </w:rPr>
      </w:pPr>
    </w:p>
    <w:p w:rsidR="003E4B97" w:rsidRPr="009839A9" w:rsidRDefault="00F36C5F" w:rsidP="00EA5C0E">
      <w:pPr>
        <w:pStyle w:val="Heading2"/>
        <w:numPr>
          <w:ilvl w:val="1"/>
          <w:numId w:val="0"/>
        </w:numPr>
        <w:spacing w:before="120" w:after="120"/>
        <w:ind w:left="578" w:hanging="578"/>
        <w:rPr>
          <w:rFonts w:ascii="Arial" w:hAnsi="Arial" w:cs="Arial"/>
          <w:b w:val="0"/>
          <w:i w:val="0"/>
          <w:szCs w:val="22"/>
        </w:rPr>
      </w:pPr>
      <w:r w:rsidRPr="009839A9">
        <w:rPr>
          <w:rFonts w:ascii="Arial" w:hAnsi="Arial" w:cs="Arial"/>
          <w:i w:val="0"/>
          <w:szCs w:val="22"/>
        </w:rPr>
        <w:t>2.3</w:t>
      </w:r>
      <w:r w:rsidR="003E4B97" w:rsidRPr="009839A9">
        <w:rPr>
          <w:rFonts w:ascii="Arial" w:hAnsi="Arial" w:cs="Arial"/>
          <w:i w:val="0"/>
          <w:szCs w:val="22"/>
        </w:rPr>
        <w:t xml:space="preserve"> Ciljevi </w:t>
      </w:r>
      <w:r w:rsidR="003E4B97" w:rsidRPr="009839A9">
        <w:rPr>
          <w:rFonts w:ascii="Arial" w:hAnsi="Arial" w:cs="Arial"/>
          <w:b w:val="0"/>
          <w:i w:val="0"/>
          <w:szCs w:val="22"/>
        </w:rPr>
        <w:t>(</w:t>
      </w:r>
      <w:r w:rsidR="003E4B97" w:rsidRPr="009839A9">
        <w:rPr>
          <w:rFonts w:ascii="Arial" w:hAnsi="Arial" w:cs="Arial"/>
          <w:b w:val="0"/>
          <w:szCs w:val="22"/>
        </w:rPr>
        <w:t>najviše pola stranice</w:t>
      </w:r>
      <w:r w:rsidR="003E4B97" w:rsidRPr="009839A9">
        <w:rPr>
          <w:rFonts w:ascii="Arial" w:hAnsi="Arial" w:cs="Arial"/>
          <w:b w:val="0"/>
          <w:i w:val="0"/>
          <w:szCs w:val="22"/>
        </w:rPr>
        <w:t>)</w:t>
      </w:r>
    </w:p>
    <w:p w:rsidR="003E4B97" w:rsidRPr="009839A9" w:rsidRDefault="003E4B97" w:rsidP="00EA5C0E">
      <w:pPr>
        <w:spacing w:before="120" w:after="120"/>
        <w:jc w:val="both"/>
        <w:rPr>
          <w:rFonts w:ascii="Arial" w:hAnsi="Arial" w:cs="Arial"/>
          <w:snapToGrid w:val="0"/>
          <w:szCs w:val="22"/>
        </w:rPr>
      </w:pPr>
      <w:r w:rsidRPr="009839A9">
        <w:rPr>
          <w:rFonts w:ascii="Arial" w:hAnsi="Arial" w:cs="Arial"/>
          <w:snapToGrid w:val="0"/>
          <w:szCs w:val="22"/>
        </w:rPr>
        <w:t xml:space="preserve">Molimo, opišite </w:t>
      </w:r>
      <w:r w:rsidR="00F36C5F" w:rsidRPr="009839A9">
        <w:rPr>
          <w:rFonts w:ascii="Arial" w:hAnsi="Arial" w:cs="Arial"/>
          <w:snapToGrid w:val="0"/>
          <w:szCs w:val="22"/>
        </w:rPr>
        <w:t>ciljeve projekta</w:t>
      </w:r>
    </w:p>
    <w:p w:rsidR="003E4B97" w:rsidRPr="009839A9" w:rsidRDefault="003E4B97" w:rsidP="00EA5C0E">
      <w:pPr>
        <w:spacing w:before="120" w:after="120"/>
        <w:jc w:val="both"/>
        <w:rPr>
          <w:rFonts w:ascii="Arial" w:hAnsi="Arial" w:cs="Arial"/>
          <w:snapToGrid w:val="0"/>
          <w:szCs w:val="22"/>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3E4B97" w:rsidRPr="009839A9" w:rsidRDefault="003E4B97" w:rsidP="00EA5C0E">
      <w:pPr>
        <w:tabs>
          <w:tab w:val="left" w:pos="426"/>
        </w:tabs>
        <w:spacing w:before="120" w:after="120"/>
        <w:ind w:left="425" w:hanging="425"/>
        <w:jc w:val="both"/>
        <w:rPr>
          <w:rFonts w:ascii="Arial" w:hAnsi="Arial" w:cs="Arial"/>
          <w:snapToGrid w:val="0"/>
          <w:szCs w:val="22"/>
          <w:lang w:val="bs-Latn-BA"/>
        </w:rPr>
      </w:pPr>
    </w:p>
    <w:p w:rsidR="00F36C5F" w:rsidRPr="009839A9" w:rsidRDefault="00F36C5F" w:rsidP="00EA5C0E">
      <w:pPr>
        <w:pStyle w:val="Heading2"/>
        <w:numPr>
          <w:ilvl w:val="1"/>
          <w:numId w:val="0"/>
        </w:numPr>
        <w:spacing w:before="120" w:after="120"/>
        <w:ind w:left="578" w:hanging="578"/>
        <w:rPr>
          <w:rFonts w:ascii="Arial" w:hAnsi="Arial" w:cs="Arial"/>
          <w:i w:val="0"/>
          <w:szCs w:val="22"/>
        </w:rPr>
      </w:pPr>
      <w:r w:rsidRPr="009839A9">
        <w:rPr>
          <w:rFonts w:ascii="Arial" w:hAnsi="Arial" w:cs="Arial"/>
          <w:i w:val="0"/>
          <w:szCs w:val="22"/>
        </w:rPr>
        <w:t>2.4 Opis projektnih aktivnosti</w:t>
      </w:r>
    </w:p>
    <w:p w:rsidR="00720CC0" w:rsidRPr="009839A9" w:rsidRDefault="00F36C5F" w:rsidP="00EA5C0E">
      <w:pPr>
        <w:keepNext/>
        <w:keepLines/>
        <w:tabs>
          <w:tab w:val="num" w:pos="142"/>
        </w:tabs>
        <w:spacing w:before="120" w:after="120"/>
        <w:jc w:val="both"/>
        <w:rPr>
          <w:rFonts w:ascii="Arial" w:hAnsi="Arial" w:cs="Arial"/>
          <w:szCs w:val="22"/>
        </w:rPr>
      </w:pPr>
      <w:r w:rsidRPr="009839A9">
        <w:rPr>
          <w:rFonts w:ascii="Arial" w:hAnsi="Arial" w:cs="Arial"/>
          <w:szCs w:val="22"/>
        </w:rPr>
        <w:t xml:space="preserve">Predviđeno trajanje aktivnosti je </w:t>
      </w:r>
      <w:r w:rsidRPr="009839A9">
        <w:rPr>
          <w:rFonts w:ascii="Arial" w:hAnsi="Arial" w:cs="Arial"/>
          <w:szCs w:val="22"/>
        </w:rPr>
        <w:fldChar w:fldCharType="begin">
          <w:ffData>
            <w:name w:val=""/>
            <w:enabled/>
            <w:calcOnExit w:val="0"/>
            <w:textInput>
              <w:maxLength w:val="10"/>
            </w:textInput>
          </w:ffData>
        </w:fldChar>
      </w:r>
      <w:r w:rsidRPr="009839A9">
        <w:rPr>
          <w:rFonts w:ascii="Arial" w:hAnsi="Arial" w:cs="Arial"/>
          <w:szCs w:val="22"/>
        </w:rPr>
        <w:instrText xml:space="preserve"> FORMTEXT </w:instrText>
      </w:r>
      <w:r w:rsidRPr="009839A9">
        <w:rPr>
          <w:rFonts w:ascii="Arial" w:hAnsi="Arial" w:cs="Arial"/>
          <w:szCs w:val="22"/>
        </w:rPr>
      </w:r>
      <w:r w:rsidRPr="009839A9">
        <w:rPr>
          <w:rFonts w:ascii="Arial" w:hAnsi="Arial" w:cs="Arial"/>
          <w:szCs w:val="22"/>
        </w:rPr>
        <w:fldChar w:fldCharType="separate"/>
      </w:r>
      <w:r w:rsidRPr="009839A9">
        <w:rPr>
          <w:rFonts w:ascii="Arial" w:hAnsi="Arial" w:cs="Arial"/>
          <w:szCs w:val="22"/>
        </w:rPr>
        <w:t> </w:t>
      </w:r>
      <w:r w:rsidRPr="009839A9">
        <w:rPr>
          <w:rFonts w:ascii="Arial" w:hAnsi="Arial" w:cs="Arial"/>
          <w:szCs w:val="22"/>
        </w:rPr>
        <w:t> </w:t>
      </w:r>
      <w:r w:rsidRPr="009839A9">
        <w:rPr>
          <w:rFonts w:ascii="Arial" w:hAnsi="Arial" w:cs="Arial"/>
          <w:szCs w:val="22"/>
        </w:rPr>
        <w:t> </w:t>
      </w:r>
      <w:r w:rsidRPr="009839A9">
        <w:rPr>
          <w:rFonts w:ascii="Arial" w:hAnsi="Arial" w:cs="Arial"/>
          <w:szCs w:val="22"/>
        </w:rPr>
        <w:t> </w:t>
      </w:r>
      <w:r w:rsidRPr="009839A9">
        <w:rPr>
          <w:rFonts w:ascii="Arial" w:hAnsi="Arial" w:cs="Arial"/>
          <w:szCs w:val="22"/>
        </w:rPr>
        <w:t> </w:t>
      </w:r>
      <w:r w:rsidRPr="009839A9">
        <w:rPr>
          <w:rFonts w:ascii="Arial" w:hAnsi="Arial" w:cs="Arial"/>
          <w:szCs w:val="22"/>
        </w:rPr>
        <w:fldChar w:fldCharType="end"/>
      </w:r>
      <w:r w:rsidRPr="009839A9">
        <w:rPr>
          <w:rFonts w:ascii="Arial" w:hAnsi="Arial" w:cs="Arial"/>
          <w:szCs w:val="22"/>
        </w:rPr>
        <w:t xml:space="preserve"> mjeseca/mjeseci (</w:t>
      </w:r>
      <w:r w:rsidRPr="009839A9">
        <w:rPr>
          <w:rFonts w:ascii="Arial" w:hAnsi="Arial" w:cs="Arial"/>
          <w:i/>
          <w:szCs w:val="22"/>
        </w:rPr>
        <w:t>potrebno je imati u vidu da je maksimalno trajanje implementacije projekata 8 mjeseci</w:t>
      </w:r>
      <w:r w:rsidRPr="009839A9">
        <w:rPr>
          <w:rFonts w:ascii="Arial" w:hAnsi="Arial" w:cs="Arial"/>
          <w:szCs w:val="22"/>
        </w:rPr>
        <w:t>).</w:t>
      </w:r>
    </w:p>
    <w:p w:rsidR="00F36C5F" w:rsidRPr="009839A9" w:rsidRDefault="00F36C5F" w:rsidP="00EA5C0E">
      <w:pPr>
        <w:keepNext/>
        <w:keepLines/>
        <w:tabs>
          <w:tab w:val="num" w:pos="142"/>
        </w:tabs>
        <w:spacing w:before="120" w:after="120"/>
        <w:jc w:val="both"/>
        <w:rPr>
          <w:rFonts w:ascii="Arial" w:hAnsi="Arial" w:cs="Arial"/>
          <w:snapToGrid w:val="0"/>
          <w:szCs w:val="22"/>
        </w:rPr>
      </w:pPr>
      <w:r w:rsidRPr="009839A9">
        <w:rPr>
          <w:rFonts w:ascii="Arial" w:hAnsi="Arial" w:cs="Arial"/>
          <w:snapToGrid w:val="0"/>
          <w:szCs w:val="22"/>
        </w:rPr>
        <w:t xml:space="preserve">Prilikom planiranja projektnih aktivnosti, podnosioci trebaju uzeti u obzir sekciju 2.2.1 „Prihvatljive aktivnosti“ iz Smjernica za podnosioce prijava. Aktivnosti se unose i u excel tabelu „Plan aktivnosti“. </w:t>
      </w:r>
      <w:r w:rsidR="005A416F" w:rsidRPr="009839A9">
        <w:rPr>
          <w:rFonts w:ascii="Arial" w:hAnsi="Arial" w:cs="Arial"/>
          <w:snapToGrid w:val="0"/>
          <w:szCs w:val="22"/>
        </w:rPr>
        <w:t>A</w:t>
      </w:r>
      <w:r w:rsidRPr="009839A9">
        <w:rPr>
          <w:rFonts w:ascii="Arial" w:hAnsi="Arial" w:cs="Arial"/>
          <w:snapToGrid w:val="0"/>
          <w:szCs w:val="22"/>
        </w:rPr>
        <w:t>ktivnosti i njihove specifične aspekte ukratko opišete ovdje:</w:t>
      </w:r>
    </w:p>
    <w:p w:rsidR="00F36C5F" w:rsidRPr="009839A9" w:rsidRDefault="00F36C5F" w:rsidP="00EA5C0E">
      <w:pPr>
        <w:keepNext/>
        <w:keepLines/>
        <w:tabs>
          <w:tab w:val="num" w:pos="142"/>
        </w:tabs>
        <w:spacing w:before="120" w:after="120"/>
        <w:jc w:val="both"/>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F36C5F" w:rsidRPr="009839A9" w:rsidRDefault="00F36C5F" w:rsidP="00EA5C0E">
      <w:pPr>
        <w:pStyle w:val="ListParagraph"/>
        <w:tabs>
          <w:tab w:val="left" w:pos="426"/>
        </w:tabs>
        <w:spacing w:before="120" w:after="120"/>
        <w:ind w:left="0"/>
        <w:contextualSpacing w:val="0"/>
        <w:rPr>
          <w:rFonts w:ascii="Arial" w:hAnsi="Arial" w:cs="Arial"/>
          <w:snapToGrid w:val="0"/>
          <w:sz w:val="22"/>
          <w:szCs w:val="22"/>
          <w:lang w:val="bs-Latn-BA"/>
        </w:rPr>
      </w:pPr>
    </w:p>
    <w:p w:rsidR="005A416F" w:rsidRPr="009839A9" w:rsidRDefault="005A416F" w:rsidP="00EA5C0E">
      <w:pPr>
        <w:pStyle w:val="Heading2"/>
        <w:numPr>
          <w:ilvl w:val="1"/>
          <w:numId w:val="0"/>
        </w:numPr>
        <w:spacing w:before="120" w:after="120"/>
        <w:ind w:left="578" w:hanging="578"/>
        <w:rPr>
          <w:rFonts w:ascii="Arial" w:hAnsi="Arial" w:cs="Arial"/>
          <w:i w:val="0"/>
          <w:szCs w:val="22"/>
        </w:rPr>
      </w:pPr>
      <w:r w:rsidRPr="009839A9">
        <w:rPr>
          <w:rFonts w:ascii="Arial" w:hAnsi="Arial" w:cs="Arial"/>
          <w:i w:val="0"/>
          <w:szCs w:val="22"/>
        </w:rPr>
        <w:t>2.5 Specifičnosti projekta</w:t>
      </w:r>
    </w:p>
    <w:p w:rsidR="00F36C5F" w:rsidRPr="009839A9" w:rsidRDefault="00F36C5F" w:rsidP="00EA5C0E">
      <w:pPr>
        <w:pStyle w:val="Heading2"/>
        <w:numPr>
          <w:ilvl w:val="0"/>
          <w:numId w:val="33"/>
        </w:numPr>
        <w:spacing w:before="120" w:after="120"/>
        <w:rPr>
          <w:rFonts w:ascii="Arial" w:hAnsi="Arial" w:cs="Arial"/>
          <w:i w:val="0"/>
          <w:szCs w:val="22"/>
        </w:rPr>
      </w:pPr>
      <w:bookmarkStart w:id="1" w:name="_Toc371521151"/>
      <w:bookmarkStart w:id="2" w:name="_Toc375144912"/>
      <w:r w:rsidRPr="009839A9">
        <w:rPr>
          <w:rFonts w:ascii="Arial" w:hAnsi="Arial" w:cs="Arial"/>
          <w:i w:val="0"/>
          <w:szCs w:val="22"/>
        </w:rPr>
        <w:t>Inovacij</w:t>
      </w:r>
      <w:bookmarkEnd w:id="1"/>
      <w:r w:rsidRPr="009839A9">
        <w:rPr>
          <w:rFonts w:ascii="Arial" w:hAnsi="Arial" w:cs="Arial"/>
          <w:i w:val="0"/>
          <w:szCs w:val="22"/>
        </w:rPr>
        <w:t>e</w:t>
      </w:r>
      <w:bookmarkEnd w:id="2"/>
    </w:p>
    <w:p w:rsidR="0055192C" w:rsidRPr="009839A9" w:rsidRDefault="0055192C" w:rsidP="00304821">
      <w:pPr>
        <w:spacing w:before="120" w:after="120"/>
        <w:jc w:val="both"/>
        <w:rPr>
          <w:rFonts w:ascii="Arial" w:hAnsi="Arial" w:cs="Arial"/>
          <w:szCs w:val="22"/>
          <w:lang w:val="bs-Latn-BA"/>
        </w:rPr>
      </w:pPr>
      <w:r w:rsidRPr="009839A9">
        <w:rPr>
          <w:rFonts w:ascii="Arial" w:hAnsi="Arial" w:cs="Arial"/>
          <w:szCs w:val="22"/>
          <w:lang w:val="bs-Latn-BA"/>
        </w:rPr>
        <w:t>Objasnite da li projekat predviđa unapređenje tehnološke opremljenosti i na koji način doprinosi integraciji inovacija u poslovanje MSP</w:t>
      </w:r>
      <w:r w:rsidR="007252C3" w:rsidRPr="009839A9">
        <w:rPr>
          <w:rFonts w:ascii="Arial" w:hAnsi="Arial" w:cs="Arial"/>
          <w:szCs w:val="22"/>
          <w:lang w:val="bs-Latn-BA"/>
        </w:rPr>
        <w:t xml:space="preserve"> </w:t>
      </w:r>
      <w:r w:rsidRPr="009839A9">
        <w:rPr>
          <w:rFonts w:ascii="Arial" w:hAnsi="Arial" w:cs="Arial"/>
          <w:szCs w:val="22"/>
          <w:lang w:val="bs-Latn-BA"/>
        </w:rPr>
        <w:t>(ukoliko je relevantno).</w:t>
      </w:r>
    </w:p>
    <w:p w:rsidR="00F41C82" w:rsidRPr="009839A9" w:rsidRDefault="00EA5C0E" w:rsidP="00EA5C0E">
      <w:pPr>
        <w:spacing w:before="120" w:after="120"/>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EA5C0E" w:rsidRPr="009839A9" w:rsidRDefault="00EA5C0E" w:rsidP="00EA5C0E">
      <w:pPr>
        <w:spacing w:before="120" w:after="120"/>
        <w:rPr>
          <w:rFonts w:ascii="Arial" w:hAnsi="Arial" w:cs="Arial"/>
          <w:szCs w:val="22"/>
        </w:rPr>
      </w:pPr>
    </w:p>
    <w:p w:rsidR="00492CD6" w:rsidRPr="009839A9" w:rsidRDefault="00492CD6" w:rsidP="00EA5C0E">
      <w:pPr>
        <w:pStyle w:val="Heading2"/>
        <w:numPr>
          <w:ilvl w:val="0"/>
          <w:numId w:val="33"/>
        </w:numPr>
        <w:spacing w:before="120" w:after="120"/>
        <w:rPr>
          <w:rFonts w:ascii="Arial" w:hAnsi="Arial" w:cs="Arial"/>
          <w:i w:val="0"/>
          <w:szCs w:val="22"/>
        </w:rPr>
      </w:pPr>
      <w:r w:rsidRPr="009839A9">
        <w:rPr>
          <w:rFonts w:ascii="Arial" w:hAnsi="Arial" w:cs="Arial"/>
          <w:i w:val="0"/>
          <w:szCs w:val="22"/>
        </w:rPr>
        <w:t>Zapošljavanje</w:t>
      </w:r>
    </w:p>
    <w:p w:rsidR="00492CD6" w:rsidRPr="009839A9" w:rsidRDefault="00492CD6" w:rsidP="00EA5C0E">
      <w:pPr>
        <w:spacing w:before="120" w:after="120"/>
        <w:jc w:val="both"/>
        <w:rPr>
          <w:rFonts w:ascii="Arial" w:hAnsi="Arial" w:cs="Arial"/>
          <w:spacing w:val="-2"/>
          <w:szCs w:val="22"/>
        </w:rPr>
      </w:pPr>
      <w:r w:rsidRPr="009839A9">
        <w:rPr>
          <w:rFonts w:ascii="Arial" w:hAnsi="Arial" w:cs="Arial"/>
          <w:spacing w:val="-2"/>
          <w:szCs w:val="22"/>
        </w:rPr>
        <w:t>Objasnite da li će implementacija projekta rezultirati novim zapošljavanje</w:t>
      </w:r>
      <w:r w:rsidR="007C231E" w:rsidRPr="009839A9">
        <w:rPr>
          <w:rFonts w:ascii="Arial" w:hAnsi="Arial" w:cs="Arial"/>
          <w:spacing w:val="-2"/>
          <w:szCs w:val="22"/>
        </w:rPr>
        <w:t>m</w:t>
      </w:r>
      <w:r w:rsidRPr="009839A9">
        <w:rPr>
          <w:rFonts w:ascii="Arial" w:hAnsi="Arial" w:cs="Arial"/>
          <w:spacing w:val="-2"/>
          <w:szCs w:val="22"/>
        </w:rPr>
        <w:t>. Ukoliko će doći do povećanja broja zaposlenika, potrebno je ukratko opisati očekivani broj, profil uposlenika, način odabira i vrst</w:t>
      </w:r>
      <w:r w:rsidR="007C231E" w:rsidRPr="009839A9">
        <w:rPr>
          <w:rFonts w:ascii="Arial" w:hAnsi="Arial" w:cs="Arial"/>
          <w:spacing w:val="-2"/>
          <w:szCs w:val="22"/>
        </w:rPr>
        <w:t>u</w:t>
      </w:r>
      <w:r w:rsidRPr="009839A9">
        <w:rPr>
          <w:rFonts w:ascii="Arial" w:hAnsi="Arial" w:cs="Arial"/>
          <w:spacing w:val="-2"/>
          <w:szCs w:val="22"/>
        </w:rPr>
        <w:t xml:space="preserve"> zaposlenja. Navedite postoji li </w:t>
      </w:r>
      <w:r w:rsidR="00EA5C0E" w:rsidRPr="009839A9">
        <w:rPr>
          <w:rFonts w:ascii="Arial" w:hAnsi="Arial" w:cs="Arial"/>
          <w:spacing w:val="-2"/>
          <w:szCs w:val="22"/>
        </w:rPr>
        <w:t>interni plan obuke za prekvalifikaciju ili dokvalifikaciju radne snage (u skladu sa sekcijom 3.1.2 iz Smjernic</w:t>
      </w:r>
      <w:r w:rsidR="0055149F" w:rsidRPr="009839A9">
        <w:rPr>
          <w:rFonts w:ascii="Arial" w:hAnsi="Arial" w:cs="Arial"/>
          <w:spacing w:val="-2"/>
          <w:szCs w:val="22"/>
        </w:rPr>
        <w:t>a</w:t>
      </w:r>
      <w:r w:rsidR="00EA5C0E" w:rsidRPr="009839A9">
        <w:rPr>
          <w:rFonts w:ascii="Arial" w:hAnsi="Arial" w:cs="Arial"/>
          <w:spacing w:val="-2"/>
          <w:szCs w:val="22"/>
        </w:rPr>
        <w:t xml:space="preserve"> za podnosioce prijav</w:t>
      </w:r>
      <w:r w:rsidR="007C231E" w:rsidRPr="009839A9">
        <w:rPr>
          <w:rFonts w:ascii="Arial" w:hAnsi="Arial" w:cs="Arial"/>
          <w:spacing w:val="-2"/>
          <w:szCs w:val="22"/>
        </w:rPr>
        <w:t>a</w:t>
      </w:r>
      <w:r w:rsidR="00EA5C0E" w:rsidRPr="009839A9">
        <w:rPr>
          <w:rFonts w:ascii="Arial" w:hAnsi="Arial" w:cs="Arial"/>
          <w:spacing w:val="-2"/>
          <w:szCs w:val="22"/>
        </w:rPr>
        <w:t xml:space="preserve">) </w:t>
      </w:r>
      <w:r w:rsidRPr="009839A9">
        <w:rPr>
          <w:rFonts w:ascii="Arial" w:hAnsi="Arial" w:cs="Arial"/>
          <w:spacing w:val="-2"/>
          <w:szCs w:val="22"/>
        </w:rPr>
        <w:t>koji će se provesti za vrijeme i nakon provedbe projekta</w:t>
      </w:r>
      <w:r w:rsidR="00EA5C0E" w:rsidRPr="009839A9">
        <w:rPr>
          <w:rFonts w:ascii="Arial" w:hAnsi="Arial" w:cs="Arial"/>
          <w:spacing w:val="-2"/>
          <w:szCs w:val="22"/>
        </w:rPr>
        <w:t>,</w:t>
      </w:r>
      <w:r w:rsidRPr="009839A9">
        <w:rPr>
          <w:rFonts w:ascii="Arial" w:hAnsi="Arial" w:cs="Arial"/>
          <w:spacing w:val="-2"/>
          <w:szCs w:val="22"/>
        </w:rPr>
        <w:t xml:space="preserve"> kako bi se zadržala kvalificirana radna snaga.</w:t>
      </w:r>
    </w:p>
    <w:p w:rsidR="0055192C" w:rsidRPr="009839A9" w:rsidRDefault="00EA5C0E" w:rsidP="00EA5C0E">
      <w:pPr>
        <w:spacing w:before="120" w:after="120"/>
        <w:rPr>
          <w:rFonts w:ascii="Arial" w:hAnsi="Arial" w:cs="Arial"/>
          <w:szCs w:val="22"/>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492CD6" w:rsidRPr="009839A9" w:rsidRDefault="00492CD6" w:rsidP="00EA5C0E">
      <w:pPr>
        <w:spacing w:before="120" w:after="120"/>
        <w:rPr>
          <w:rFonts w:ascii="Arial" w:hAnsi="Arial" w:cs="Arial"/>
          <w:szCs w:val="22"/>
        </w:rPr>
      </w:pPr>
    </w:p>
    <w:p w:rsidR="00AE38A0" w:rsidRPr="009839A9" w:rsidRDefault="00AE38A0" w:rsidP="00AE38A0">
      <w:pPr>
        <w:pStyle w:val="Heading2"/>
        <w:numPr>
          <w:ilvl w:val="0"/>
          <w:numId w:val="33"/>
        </w:numPr>
        <w:spacing w:before="120" w:after="120"/>
        <w:rPr>
          <w:rFonts w:ascii="Arial" w:hAnsi="Arial" w:cs="Arial"/>
          <w:i w:val="0"/>
          <w:szCs w:val="22"/>
        </w:rPr>
      </w:pPr>
      <w:r w:rsidRPr="009839A9">
        <w:rPr>
          <w:rFonts w:ascii="Arial" w:hAnsi="Arial" w:cs="Arial"/>
          <w:i w:val="0"/>
          <w:szCs w:val="22"/>
        </w:rPr>
        <w:t>Stepen finalizacije proizvoda</w:t>
      </w:r>
    </w:p>
    <w:p w:rsidR="00AE38A0" w:rsidRPr="009839A9" w:rsidRDefault="00AE38A0" w:rsidP="00AE38A0">
      <w:pPr>
        <w:rPr>
          <w:rFonts w:ascii="Arial" w:hAnsi="Arial" w:cs="Arial"/>
          <w:spacing w:val="-2"/>
          <w:szCs w:val="22"/>
        </w:rPr>
      </w:pPr>
      <w:r w:rsidRPr="009839A9">
        <w:rPr>
          <w:rFonts w:ascii="Arial" w:hAnsi="Arial" w:cs="Arial"/>
          <w:spacing w:val="-2"/>
          <w:szCs w:val="22"/>
        </w:rPr>
        <w:t xml:space="preserve">Objasnite </w:t>
      </w:r>
      <w:r w:rsidR="00F873E8" w:rsidRPr="009839A9">
        <w:rPr>
          <w:rFonts w:ascii="Arial" w:hAnsi="Arial" w:cs="Arial"/>
          <w:spacing w:val="-2"/>
          <w:szCs w:val="22"/>
        </w:rPr>
        <w:t>specifičnosti proizvodnog procesa sa aspekta</w:t>
      </w:r>
      <w:r w:rsidRPr="009839A9">
        <w:rPr>
          <w:rFonts w:ascii="Arial" w:hAnsi="Arial" w:cs="Arial"/>
          <w:spacing w:val="-2"/>
          <w:szCs w:val="22"/>
        </w:rPr>
        <w:t xml:space="preserve"> stepen</w:t>
      </w:r>
      <w:r w:rsidR="00F873E8" w:rsidRPr="009839A9">
        <w:rPr>
          <w:rFonts w:ascii="Arial" w:hAnsi="Arial" w:cs="Arial"/>
          <w:spacing w:val="-2"/>
          <w:szCs w:val="22"/>
        </w:rPr>
        <w:t>a</w:t>
      </w:r>
      <w:r w:rsidR="0047440C" w:rsidRPr="009839A9">
        <w:rPr>
          <w:rFonts w:ascii="Arial" w:hAnsi="Arial" w:cs="Arial"/>
          <w:spacing w:val="-2"/>
          <w:szCs w:val="22"/>
        </w:rPr>
        <w:t xml:space="preserve"> finalizacije proizvoda MSP.</w:t>
      </w:r>
    </w:p>
    <w:p w:rsidR="004430E9" w:rsidRPr="009839A9" w:rsidRDefault="004430E9" w:rsidP="004430E9">
      <w:pPr>
        <w:pStyle w:val="Heading2"/>
        <w:numPr>
          <w:ilvl w:val="1"/>
          <w:numId w:val="0"/>
        </w:numPr>
        <w:spacing w:before="120" w:after="120"/>
        <w:ind w:left="578" w:hanging="578"/>
        <w:rPr>
          <w:rFonts w:ascii="Arial" w:hAnsi="Arial" w:cs="Arial"/>
          <w:i w:val="0"/>
          <w:szCs w:val="22"/>
        </w:rPr>
      </w:pPr>
      <w:r w:rsidRPr="009839A9">
        <w:rPr>
          <w:rFonts w:ascii="Arial" w:hAnsi="Arial" w:cs="Arial"/>
          <w:i w:val="0"/>
          <w:szCs w:val="22"/>
        </w:rPr>
        <w:lastRenderedPageBreak/>
        <w:t>2.6 Narativni opis budžeta</w:t>
      </w:r>
    </w:p>
    <w:p w:rsidR="004430E9" w:rsidRPr="009839A9" w:rsidRDefault="004430E9" w:rsidP="004430E9">
      <w:pPr>
        <w:keepNext/>
        <w:spacing w:before="120" w:after="120"/>
        <w:jc w:val="both"/>
        <w:outlineLvl w:val="4"/>
        <w:rPr>
          <w:rFonts w:ascii="Arial" w:hAnsi="Arial" w:cs="Arial"/>
          <w:szCs w:val="22"/>
        </w:rPr>
      </w:pPr>
      <w:r w:rsidRPr="009839A9">
        <w:rPr>
          <w:rFonts w:ascii="Arial" w:hAnsi="Arial" w:cs="Arial"/>
          <w:szCs w:val="22"/>
        </w:rPr>
        <w:t xml:space="preserve">Molimo opišite sve troškove, a prema pojedinačnim linijama iz budžeta projekta (npr. opišite količinu i individualnu cijenu, te svrhu nabavke određenih stvari, kao što su putni troškovi ili nabavka </w:t>
      </w:r>
      <w:r w:rsidR="00550D7E" w:rsidRPr="009839A9">
        <w:rPr>
          <w:rFonts w:ascii="Arial" w:hAnsi="Arial" w:cs="Arial"/>
          <w:szCs w:val="22"/>
        </w:rPr>
        <w:t>opreme</w:t>
      </w:r>
      <w:r w:rsidRPr="009839A9">
        <w:rPr>
          <w:rFonts w:ascii="Arial" w:hAnsi="Arial" w:cs="Arial"/>
          <w:szCs w:val="22"/>
        </w:rPr>
        <w:t xml:space="preserve">). </w:t>
      </w:r>
      <w:r w:rsidR="00105B27" w:rsidRPr="009839A9">
        <w:rPr>
          <w:rFonts w:ascii="Arial" w:hAnsi="Arial" w:cs="Arial"/>
          <w:szCs w:val="22"/>
        </w:rPr>
        <w:t xml:space="preserve">Jasno opišite i obim, utrošak i </w:t>
      </w:r>
      <w:r w:rsidR="00550D7E" w:rsidRPr="009839A9">
        <w:rPr>
          <w:rFonts w:ascii="Arial" w:hAnsi="Arial" w:cs="Arial"/>
          <w:szCs w:val="22"/>
        </w:rPr>
        <w:t xml:space="preserve">vlastito </w:t>
      </w:r>
      <w:r w:rsidR="00105B27" w:rsidRPr="009839A9">
        <w:rPr>
          <w:rFonts w:ascii="Arial" w:hAnsi="Arial" w:cs="Arial"/>
          <w:szCs w:val="22"/>
        </w:rPr>
        <w:t>sufinansiranje.</w:t>
      </w:r>
    </w:p>
    <w:p w:rsidR="004430E9" w:rsidRPr="009839A9" w:rsidRDefault="004430E9" w:rsidP="004430E9">
      <w:pPr>
        <w:tabs>
          <w:tab w:val="num" w:pos="0"/>
        </w:tabs>
        <w:spacing w:before="120" w:after="120"/>
        <w:jc w:val="both"/>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4430E9" w:rsidRPr="009839A9" w:rsidRDefault="004430E9" w:rsidP="00EA5C0E">
      <w:pPr>
        <w:spacing w:before="120" w:after="120"/>
        <w:rPr>
          <w:rFonts w:ascii="Arial" w:hAnsi="Arial" w:cs="Arial"/>
          <w:szCs w:val="22"/>
        </w:rPr>
      </w:pPr>
    </w:p>
    <w:p w:rsidR="003E4B97" w:rsidRPr="009839A9" w:rsidRDefault="0055192C" w:rsidP="00F36C5F">
      <w:pPr>
        <w:pStyle w:val="Heading2"/>
        <w:numPr>
          <w:ilvl w:val="1"/>
          <w:numId w:val="0"/>
        </w:numPr>
        <w:spacing w:before="120" w:after="120"/>
        <w:ind w:left="578" w:hanging="578"/>
        <w:rPr>
          <w:rFonts w:ascii="Arial" w:hAnsi="Arial" w:cs="Arial"/>
          <w:b w:val="0"/>
          <w:szCs w:val="22"/>
        </w:rPr>
      </w:pPr>
      <w:bookmarkStart w:id="3" w:name="_Toc219793051"/>
      <w:r w:rsidRPr="009839A9">
        <w:rPr>
          <w:rFonts w:ascii="Arial" w:hAnsi="Arial" w:cs="Arial"/>
          <w:i w:val="0"/>
          <w:szCs w:val="22"/>
        </w:rPr>
        <w:t>2.</w:t>
      </w:r>
      <w:r w:rsidR="004430E9" w:rsidRPr="009839A9">
        <w:rPr>
          <w:rFonts w:ascii="Arial" w:hAnsi="Arial" w:cs="Arial"/>
          <w:i w:val="0"/>
          <w:szCs w:val="22"/>
        </w:rPr>
        <w:t>7</w:t>
      </w:r>
      <w:r w:rsidR="003E4B97" w:rsidRPr="009839A9">
        <w:rPr>
          <w:rFonts w:ascii="Arial" w:hAnsi="Arial" w:cs="Arial"/>
          <w:i w:val="0"/>
          <w:szCs w:val="22"/>
        </w:rPr>
        <w:t xml:space="preserve"> Opis očekivanih </w:t>
      </w:r>
      <w:bookmarkEnd w:id="3"/>
      <w:r w:rsidR="003E4B97" w:rsidRPr="009839A9">
        <w:rPr>
          <w:rFonts w:ascii="Arial" w:hAnsi="Arial" w:cs="Arial"/>
          <w:i w:val="0"/>
          <w:szCs w:val="22"/>
        </w:rPr>
        <w:t xml:space="preserve">rezultata </w:t>
      </w:r>
      <w:r w:rsidR="003E4B97" w:rsidRPr="009839A9">
        <w:rPr>
          <w:rFonts w:ascii="Arial" w:hAnsi="Arial" w:cs="Arial"/>
          <w:b w:val="0"/>
          <w:szCs w:val="22"/>
        </w:rPr>
        <w:t>(najviše pola stranice)</w:t>
      </w:r>
    </w:p>
    <w:p w:rsidR="00C21BB7" w:rsidRPr="009839A9" w:rsidRDefault="003E4B97" w:rsidP="004A619C">
      <w:pPr>
        <w:tabs>
          <w:tab w:val="left" w:pos="0"/>
        </w:tabs>
        <w:spacing w:before="120" w:after="120"/>
        <w:jc w:val="both"/>
        <w:rPr>
          <w:rFonts w:ascii="Arial" w:hAnsi="Arial" w:cs="Arial"/>
          <w:snapToGrid w:val="0"/>
          <w:szCs w:val="22"/>
        </w:rPr>
      </w:pPr>
      <w:r w:rsidRPr="009839A9">
        <w:rPr>
          <w:rFonts w:ascii="Arial" w:hAnsi="Arial" w:cs="Arial"/>
          <w:snapToGrid w:val="0"/>
          <w:szCs w:val="22"/>
        </w:rPr>
        <w:t xml:space="preserve">Molimo </w:t>
      </w:r>
      <w:r w:rsidR="007252C3" w:rsidRPr="009839A9">
        <w:rPr>
          <w:rFonts w:ascii="Arial" w:hAnsi="Arial" w:cs="Arial"/>
          <w:snapToGrid w:val="0"/>
          <w:szCs w:val="22"/>
        </w:rPr>
        <w:t>da u i</w:t>
      </w:r>
      <w:r w:rsidR="00732D7C" w:rsidRPr="009839A9">
        <w:rPr>
          <w:rFonts w:ascii="Arial" w:hAnsi="Arial" w:cs="Arial"/>
          <w:snapToGrid w:val="0"/>
          <w:szCs w:val="22"/>
        </w:rPr>
        <w:t>s</w:t>
      </w:r>
      <w:r w:rsidR="007252C3" w:rsidRPr="009839A9">
        <w:rPr>
          <w:rFonts w:ascii="Arial" w:hAnsi="Arial" w:cs="Arial"/>
          <w:snapToGrid w:val="0"/>
          <w:szCs w:val="22"/>
        </w:rPr>
        <w:t>pod navedenoj tabeli označite</w:t>
      </w:r>
      <w:r w:rsidRPr="009839A9">
        <w:rPr>
          <w:rFonts w:ascii="Arial" w:hAnsi="Arial" w:cs="Arial"/>
          <w:snapToGrid w:val="0"/>
          <w:szCs w:val="22"/>
        </w:rPr>
        <w:t xml:space="preserve"> očekivane </w:t>
      </w:r>
      <w:r w:rsidR="007252C3" w:rsidRPr="009839A9">
        <w:rPr>
          <w:rFonts w:ascii="Arial" w:hAnsi="Arial" w:cs="Arial"/>
          <w:snapToGrid w:val="0"/>
          <w:szCs w:val="22"/>
        </w:rPr>
        <w:t>projektne rezultate,</w:t>
      </w:r>
      <w:r w:rsidR="00C21BB7" w:rsidRPr="009839A9">
        <w:rPr>
          <w:rFonts w:ascii="Arial" w:hAnsi="Arial" w:cs="Arial"/>
          <w:snapToGrid w:val="0"/>
          <w:szCs w:val="22"/>
        </w:rPr>
        <w:t xml:space="preserve"> </w:t>
      </w:r>
      <w:r w:rsidR="007252C3" w:rsidRPr="009839A9">
        <w:rPr>
          <w:rFonts w:ascii="Arial" w:hAnsi="Arial" w:cs="Arial"/>
          <w:snapToGrid w:val="0"/>
          <w:szCs w:val="22"/>
        </w:rPr>
        <w:t>imajući u vidu očekivane rezultate grant sheme, a u skladu sa prioritetnim oblastima u okviru kojih će biti projekat implementiran</w:t>
      </w:r>
      <w:r w:rsidR="00BA584A" w:rsidRPr="009839A9">
        <w:rPr>
          <w:rFonts w:ascii="Arial" w:hAnsi="Arial" w:cs="Arial"/>
          <w:snapToGrid w:val="0"/>
          <w:szCs w:val="22"/>
        </w:rPr>
        <w:t xml:space="preserve">. </w:t>
      </w:r>
      <w:r w:rsidR="007252C3" w:rsidRPr="009839A9">
        <w:rPr>
          <w:rFonts w:ascii="Arial" w:hAnsi="Arial" w:cs="Arial"/>
          <w:snapToGrid w:val="0"/>
          <w:szCs w:val="22"/>
        </w:rPr>
        <w:t>Također, u tabeli je potrebno definisati indikatore koji će biti korišteni za mjerenje rezultata</w:t>
      </w:r>
      <w:r w:rsidR="004255C0" w:rsidRPr="009839A9">
        <w:rPr>
          <w:rFonts w:ascii="Arial" w:hAnsi="Arial" w:cs="Arial"/>
          <w:snapToGrid w:val="0"/>
          <w:szCs w:val="22"/>
        </w:rPr>
        <w:t xml:space="preserve"> (molimo koristite relevantne indikator</w:t>
      </w:r>
      <w:r w:rsidR="0067414C" w:rsidRPr="009839A9">
        <w:rPr>
          <w:rFonts w:ascii="Arial" w:hAnsi="Arial" w:cs="Arial"/>
          <w:snapToGrid w:val="0"/>
          <w:szCs w:val="22"/>
        </w:rPr>
        <w:t>e</w:t>
      </w:r>
      <w:r w:rsidR="004255C0" w:rsidRPr="009839A9">
        <w:rPr>
          <w:rFonts w:ascii="Arial" w:hAnsi="Arial" w:cs="Arial"/>
          <w:snapToGrid w:val="0"/>
          <w:szCs w:val="22"/>
        </w:rPr>
        <w:t xml:space="preserve"> koji su već definirani u sekcij</w:t>
      </w:r>
      <w:r w:rsidR="0067414C" w:rsidRPr="009839A9">
        <w:rPr>
          <w:rFonts w:ascii="Arial" w:hAnsi="Arial" w:cs="Arial"/>
          <w:snapToGrid w:val="0"/>
          <w:szCs w:val="22"/>
        </w:rPr>
        <w:t>i</w:t>
      </w:r>
      <w:r w:rsidR="004255C0" w:rsidRPr="009839A9">
        <w:rPr>
          <w:rFonts w:ascii="Arial" w:hAnsi="Arial" w:cs="Arial"/>
          <w:snapToGrid w:val="0"/>
          <w:szCs w:val="22"/>
        </w:rPr>
        <w:t xml:space="preserve"> 2.</w:t>
      </w:r>
      <w:r w:rsidR="00185D5E">
        <w:rPr>
          <w:rFonts w:ascii="Arial" w:hAnsi="Arial" w:cs="Arial"/>
          <w:snapToGrid w:val="0"/>
          <w:szCs w:val="22"/>
        </w:rPr>
        <w:t>9</w:t>
      </w:r>
      <w:r w:rsidR="004255C0" w:rsidRPr="009839A9">
        <w:rPr>
          <w:rFonts w:ascii="Arial" w:hAnsi="Arial" w:cs="Arial"/>
          <w:snapToGrid w:val="0"/>
          <w:szCs w:val="22"/>
        </w:rPr>
        <w:t xml:space="preserve"> obrazca), </w:t>
      </w:r>
      <w:r w:rsidR="007252C3" w:rsidRPr="009839A9">
        <w:rPr>
          <w:rFonts w:ascii="Arial" w:hAnsi="Arial" w:cs="Arial"/>
          <w:snapToGrid w:val="0"/>
          <w:szCs w:val="22"/>
        </w:rPr>
        <w:t>kao i aktivnosti kroz koje će navedeni rezultati biti ostvareni.</w:t>
      </w:r>
      <w:r w:rsidR="00BA584A" w:rsidRPr="009839A9">
        <w:rPr>
          <w:rFonts w:ascii="Arial" w:hAnsi="Arial" w:cs="Arial"/>
          <w:snapToGrid w:val="0"/>
          <w:szCs w:val="22"/>
        </w:rPr>
        <w:t xml:space="preserve"> U dijelu tabele koji se odnosi na ostale rezultate navedite specifične rezultat</w:t>
      </w:r>
      <w:r w:rsidR="00732D7C" w:rsidRPr="009839A9">
        <w:rPr>
          <w:rFonts w:ascii="Arial" w:hAnsi="Arial" w:cs="Arial"/>
          <w:snapToGrid w:val="0"/>
          <w:szCs w:val="22"/>
        </w:rPr>
        <w:t>e</w:t>
      </w:r>
      <w:r w:rsidR="00BA584A" w:rsidRPr="009839A9">
        <w:rPr>
          <w:rFonts w:ascii="Arial" w:hAnsi="Arial" w:cs="Arial"/>
          <w:snapToGrid w:val="0"/>
          <w:szCs w:val="22"/>
        </w:rPr>
        <w:t xml:space="preserve"> koji nisu prikazani u tabeli, ali će biti ostvareni kroz projekat.</w:t>
      </w:r>
    </w:p>
    <w:tbl>
      <w:tblPr>
        <w:tblpPr w:leftFromText="180" w:rightFromText="180" w:vertAnchor="text" w:tblpXSpec="center" w:tblpY="1"/>
        <w:tblOverlap w:val="neve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992"/>
        <w:gridCol w:w="2410"/>
        <w:gridCol w:w="1860"/>
      </w:tblGrid>
      <w:tr w:rsidR="00C21BB7" w:rsidRPr="009839A9" w:rsidTr="00732D7C">
        <w:trPr>
          <w:trHeight w:val="559"/>
        </w:trPr>
        <w:tc>
          <w:tcPr>
            <w:tcW w:w="3823" w:type="dxa"/>
            <w:shd w:val="clear" w:color="auto" w:fill="D9D9D9" w:themeFill="background1" w:themeFillShade="D9"/>
            <w:vAlign w:val="center"/>
          </w:tcPr>
          <w:p w:rsidR="00C21BB7" w:rsidRPr="009839A9" w:rsidRDefault="007252C3" w:rsidP="007252C3">
            <w:pPr>
              <w:jc w:val="center"/>
              <w:rPr>
                <w:rFonts w:ascii="Arial" w:hAnsi="Arial" w:cs="Arial"/>
                <w:b/>
                <w:szCs w:val="22"/>
              </w:rPr>
            </w:pPr>
            <w:r w:rsidRPr="009839A9">
              <w:rPr>
                <w:rFonts w:ascii="Arial" w:hAnsi="Arial" w:cs="Arial"/>
                <w:b/>
                <w:szCs w:val="22"/>
              </w:rPr>
              <w:t>Rezultati</w:t>
            </w:r>
          </w:p>
        </w:tc>
        <w:tc>
          <w:tcPr>
            <w:tcW w:w="992" w:type="dxa"/>
            <w:shd w:val="clear" w:color="auto" w:fill="D9D9D9" w:themeFill="background1" w:themeFillShade="D9"/>
            <w:vAlign w:val="center"/>
          </w:tcPr>
          <w:p w:rsidR="00C21BB7" w:rsidRPr="009839A9" w:rsidRDefault="00C21BB7" w:rsidP="007252C3">
            <w:pPr>
              <w:jc w:val="center"/>
              <w:rPr>
                <w:rFonts w:ascii="Arial" w:hAnsi="Arial" w:cs="Arial"/>
                <w:b/>
                <w:szCs w:val="22"/>
              </w:rPr>
            </w:pPr>
            <w:r w:rsidRPr="009839A9">
              <w:rPr>
                <w:rFonts w:ascii="Arial" w:hAnsi="Arial" w:cs="Arial"/>
                <w:b/>
                <w:szCs w:val="22"/>
              </w:rPr>
              <w:t>DA/NE</w:t>
            </w:r>
          </w:p>
        </w:tc>
        <w:tc>
          <w:tcPr>
            <w:tcW w:w="2410" w:type="dxa"/>
            <w:shd w:val="clear" w:color="auto" w:fill="D9D9D9" w:themeFill="background1" w:themeFillShade="D9"/>
            <w:vAlign w:val="center"/>
          </w:tcPr>
          <w:p w:rsidR="00C21BB7" w:rsidRPr="009839A9" w:rsidRDefault="00C21BB7" w:rsidP="007252C3">
            <w:pPr>
              <w:jc w:val="center"/>
              <w:rPr>
                <w:rFonts w:ascii="Arial" w:hAnsi="Arial" w:cs="Arial"/>
                <w:b/>
                <w:szCs w:val="22"/>
              </w:rPr>
            </w:pPr>
            <w:r w:rsidRPr="009839A9">
              <w:rPr>
                <w:rFonts w:ascii="Arial" w:hAnsi="Arial" w:cs="Arial"/>
                <w:b/>
                <w:szCs w:val="22"/>
              </w:rPr>
              <w:t>Indikator</w:t>
            </w:r>
          </w:p>
        </w:tc>
        <w:tc>
          <w:tcPr>
            <w:tcW w:w="1860" w:type="dxa"/>
            <w:shd w:val="clear" w:color="auto" w:fill="D9D9D9" w:themeFill="background1" w:themeFillShade="D9"/>
            <w:vAlign w:val="center"/>
          </w:tcPr>
          <w:p w:rsidR="00C21BB7" w:rsidRPr="009839A9" w:rsidRDefault="00C21BB7" w:rsidP="007252C3">
            <w:pPr>
              <w:jc w:val="center"/>
              <w:rPr>
                <w:rFonts w:ascii="Arial" w:hAnsi="Arial" w:cs="Arial"/>
                <w:b/>
                <w:szCs w:val="22"/>
              </w:rPr>
            </w:pPr>
            <w:r w:rsidRPr="009839A9">
              <w:rPr>
                <w:rFonts w:ascii="Arial" w:hAnsi="Arial" w:cs="Arial"/>
                <w:b/>
                <w:szCs w:val="22"/>
              </w:rPr>
              <w:t xml:space="preserve">Poveznica s aktivnostima </w:t>
            </w:r>
          </w:p>
        </w:tc>
      </w:tr>
      <w:tr w:rsidR="00C21BB7" w:rsidRPr="009839A9" w:rsidTr="00732D7C">
        <w:trPr>
          <w:trHeight w:val="312"/>
        </w:trPr>
        <w:tc>
          <w:tcPr>
            <w:tcW w:w="3823" w:type="dxa"/>
            <w:vAlign w:val="center"/>
          </w:tcPr>
          <w:p w:rsidR="00C21BB7" w:rsidRPr="009839A9" w:rsidRDefault="00C21BB7" w:rsidP="007252C3">
            <w:pPr>
              <w:jc w:val="both"/>
              <w:rPr>
                <w:rFonts w:ascii="Arial" w:hAnsi="Arial" w:cs="Arial"/>
                <w:szCs w:val="22"/>
                <w:lang w:val="bs-Latn-BA"/>
              </w:rPr>
            </w:pPr>
            <w:r w:rsidRPr="009839A9">
              <w:rPr>
                <w:rFonts w:ascii="Arial" w:hAnsi="Arial" w:cs="Arial"/>
                <w:szCs w:val="22"/>
                <w:lang w:val="bs-Latn-BA"/>
              </w:rPr>
              <w:t xml:space="preserve">Predviđeno unapređenje tehnološke opremljenosti omogućava </w:t>
            </w:r>
            <w:r w:rsidR="006825D9" w:rsidRPr="009839A9">
              <w:rPr>
                <w:rFonts w:ascii="Arial" w:hAnsi="Arial" w:cs="Arial"/>
                <w:szCs w:val="22"/>
                <w:lang w:val="bs-Latn-BA"/>
              </w:rPr>
              <w:t>kvantitativno</w:t>
            </w:r>
            <w:r w:rsidRPr="009839A9">
              <w:rPr>
                <w:rFonts w:ascii="Arial" w:hAnsi="Arial" w:cs="Arial"/>
                <w:szCs w:val="22"/>
                <w:lang w:val="bs-Latn-BA"/>
              </w:rPr>
              <w:t xml:space="preserve"> poboljšanje proizvodnog procesa i pristup novim tržištima</w:t>
            </w:r>
          </w:p>
        </w:tc>
        <w:tc>
          <w:tcPr>
            <w:tcW w:w="992" w:type="dxa"/>
            <w:vAlign w:val="center"/>
          </w:tcPr>
          <w:p w:rsidR="00C21BB7" w:rsidRPr="009839A9" w:rsidRDefault="00C21BB7" w:rsidP="007252C3">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C21BB7" w:rsidRPr="009839A9" w:rsidRDefault="00C21BB7" w:rsidP="007252C3">
            <w:pPr>
              <w:jc w:val="both"/>
              <w:rPr>
                <w:rFonts w:ascii="Arial" w:hAnsi="Arial" w:cs="Arial"/>
                <w:szCs w:val="22"/>
              </w:rPr>
            </w:pPr>
          </w:p>
        </w:tc>
        <w:tc>
          <w:tcPr>
            <w:tcW w:w="1860" w:type="dxa"/>
            <w:vAlign w:val="center"/>
          </w:tcPr>
          <w:p w:rsidR="00C21BB7" w:rsidRPr="009839A9" w:rsidRDefault="00C21BB7" w:rsidP="007252C3">
            <w:pPr>
              <w:jc w:val="both"/>
              <w:rPr>
                <w:rFonts w:ascii="Arial" w:hAnsi="Arial" w:cs="Arial"/>
                <w:szCs w:val="22"/>
              </w:rPr>
            </w:pPr>
          </w:p>
        </w:tc>
      </w:tr>
      <w:tr w:rsidR="00C21BB7" w:rsidRPr="009839A9" w:rsidTr="00732D7C">
        <w:trPr>
          <w:trHeight w:val="312"/>
        </w:trPr>
        <w:tc>
          <w:tcPr>
            <w:tcW w:w="3823" w:type="dxa"/>
            <w:vAlign w:val="center"/>
          </w:tcPr>
          <w:p w:rsidR="00C21BB7" w:rsidRPr="009839A9" w:rsidRDefault="00C21BB7" w:rsidP="007252C3">
            <w:pPr>
              <w:jc w:val="both"/>
              <w:rPr>
                <w:rFonts w:ascii="Arial" w:hAnsi="Arial" w:cs="Arial"/>
                <w:szCs w:val="22"/>
                <w:lang w:val="bs-Latn-BA"/>
              </w:rPr>
            </w:pPr>
            <w:r w:rsidRPr="009839A9">
              <w:rPr>
                <w:rFonts w:ascii="Arial" w:hAnsi="Arial" w:cs="Arial"/>
                <w:szCs w:val="22"/>
                <w:lang w:val="bs-Latn-BA"/>
              </w:rPr>
              <w:t>Planirana investicija u nove tehnologije omogućava povećanje prihoda u iznosu od minimalno 3% godišnje u 12 mjeseci od nabavke</w:t>
            </w:r>
          </w:p>
        </w:tc>
        <w:tc>
          <w:tcPr>
            <w:tcW w:w="992" w:type="dxa"/>
            <w:vAlign w:val="center"/>
          </w:tcPr>
          <w:p w:rsidR="00C21BB7" w:rsidRPr="009839A9" w:rsidRDefault="00C21BB7" w:rsidP="007252C3">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C21BB7" w:rsidRPr="009839A9" w:rsidRDefault="00C21BB7" w:rsidP="007252C3">
            <w:pPr>
              <w:jc w:val="both"/>
              <w:rPr>
                <w:rFonts w:ascii="Arial" w:hAnsi="Arial" w:cs="Arial"/>
                <w:szCs w:val="22"/>
              </w:rPr>
            </w:pPr>
          </w:p>
        </w:tc>
        <w:tc>
          <w:tcPr>
            <w:tcW w:w="1860" w:type="dxa"/>
            <w:vAlign w:val="center"/>
          </w:tcPr>
          <w:p w:rsidR="00C21BB7" w:rsidRPr="009839A9" w:rsidRDefault="00C21BB7" w:rsidP="007252C3">
            <w:pPr>
              <w:jc w:val="both"/>
              <w:rPr>
                <w:rFonts w:ascii="Arial" w:hAnsi="Arial" w:cs="Arial"/>
                <w:szCs w:val="22"/>
              </w:rPr>
            </w:pPr>
          </w:p>
        </w:tc>
      </w:tr>
      <w:tr w:rsidR="00C21BB7" w:rsidRPr="009839A9" w:rsidTr="00732D7C">
        <w:trPr>
          <w:trHeight w:val="312"/>
        </w:trPr>
        <w:tc>
          <w:tcPr>
            <w:tcW w:w="3823" w:type="dxa"/>
            <w:vAlign w:val="center"/>
          </w:tcPr>
          <w:p w:rsidR="00C21BB7" w:rsidRPr="009839A9" w:rsidRDefault="00C21BB7" w:rsidP="007252C3">
            <w:pPr>
              <w:jc w:val="both"/>
              <w:rPr>
                <w:rFonts w:ascii="Arial" w:hAnsi="Arial" w:cs="Arial"/>
                <w:szCs w:val="22"/>
                <w:lang w:val="bs-Latn-BA"/>
              </w:rPr>
            </w:pPr>
            <w:r w:rsidRPr="009839A9">
              <w:rPr>
                <w:rFonts w:ascii="Arial" w:hAnsi="Arial" w:cs="Arial"/>
                <w:szCs w:val="22"/>
                <w:lang w:val="bs-Latn-BA"/>
              </w:rPr>
              <w:t>Planirana investicija u unapređenje tehnološke opremljenosti neće rezultirati smanjenjem broja zaposlenih</w:t>
            </w:r>
          </w:p>
        </w:tc>
        <w:tc>
          <w:tcPr>
            <w:tcW w:w="992" w:type="dxa"/>
            <w:vAlign w:val="center"/>
          </w:tcPr>
          <w:p w:rsidR="00C21BB7" w:rsidRPr="009839A9" w:rsidRDefault="00C21BB7" w:rsidP="007252C3">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C21BB7" w:rsidRPr="009839A9" w:rsidRDefault="00C21BB7" w:rsidP="007252C3">
            <w:pPr>
              <w:jc w:val="both"/>
              <w:rPr>
                <w:rFonts w:ascii="Arial" w:hAnsi="Arial" w:cs="Arial"/>
                <w:szCs w:val="22"/>
              </w:rPr>
            </w:pPr>
          </w:p>
        </w:tc>
        <w:tc>
          <w:tcPr>
            <w:tcW w:w="1860" w:type="dxa"/>
            <w:vAlign w:val="center"/>
          </w:tcPr>
          <w:p w:rsidR="00C21BB7" w:rsidRPr="009839A9" w:rsidRDefault="00C21BB7" w:rsidP="007252C3">
            <w:pPr>
              <w:jc w:val="both"/>
              <w:rPr>
                <w:rFonts w:ascii="Arial" w:hAnsi="Arial" w:cs="Arial"/>
                <w:szCs w:val="22"/>
              </w:rPr>
            </w:pPr>
          </w:p>
        </w:tc>
      </w:tr>
      <w:tr w:rsidR="00C21BB7" w:rsidRPr="009839A9" w:rsidTr="00732D7C">
        <w:trPr>
          <w:trHeight w:val="312"/>
        </w:trPr>
        <w:tc>
          <w:tcPr>
            <w:tcW w:w="3823" w:type="dxa"/>
            <w:vAlign w:val="center"/>
          </w:tcPr>
          <w:p w:rsidR="00C21BB7" w:rsidRPr="009839A9" w:rsidRDefault="00C21BB7" w:rsidP="007252C3">
            <w:pPr>
              <w:jc w:val="both"/>
              <w:rPr>
                <w:rFonts w:ascii="Arial" w:hAnsi="Arial" w:cs="Arial"/>
                <w:szCs w:val="22"/>
                <w:lang w:val="bs-Latn-BA"/>
              </w:rPr>
            </w:pPr>
            <w:r w:rsidRPr="009839A9">
              <w:rPr>
                <w:rFonts w:ascii="Arial" w:hAnsi="Arial" w:cs="Arial"/>
                <w:szCs w:val="22"/>
                <w:lang w:val="bs-Latn-BA"/>
              </w:rPr>
              <w:t xml:space="preserve">Predviđene obuke za potrebnu radnu snagu </w:t>
            </w:r>
            <w:r w:rsidR="007252C3" w:rsidRPr="009839A9">
              <w:rPr>
                <w:rFonts w:ascii="Arial" w:hAnsi="Arial" w:cs="Arial"/>
                <w:szCs w:val="22"/>
                <w:lang w:val="bs-Latn-BA"/>
              </w:rPr>
              <w:t xml:space="preserve">će </w:t>
            </w:r>
            <w:r w:rsidRPr="009839A9">
              <w:rPr>
                <w:rFonts w:ascii="Arial" w:hAnsi="Arial" w:cs="Arial"/>
                <w:szCs w:val="22"/>
                <w:lang w:val="bs-Latn-BA"/>
              </w:rPr>
              <w:t xml:space="preserve">obezbijediti zapošljavanje minimalno </w:t>
            </w:r>
            <w:r w:rsidR="00185D5E">
              <w:rPr>
                <w:rFonts w:ascii="Arial" w:hAnsi="Arial" w:cs="Arial"/>
                <w:szCs w:val="22"/>
                <w:lang w:val="bs-Latn-BA"/>
              </w:rPr>
              <w:t>3</w:t>
            </w:r>
            <w:r w:rsidRPr="009839A9">
              <w:rPr>
                <w:rFonts w:ascii="Arial" w:hAnsi="Arial" w:cs="Arial"/>
                <w:szCs w:val="22"/>
                <w:lang w:val="bs-Latn-BA"/>
              </w:rPr>
              <w:t xml:space="preserve"> osob</w:t>
            </w:r>
            <w:r w:rsidR="00185D5E">
              <w:rPr>
                <w:rFonts w:ascii="Arial" w:hAnsi="Arial" w:cs="Arial"/>
                <w:szCs w:val="22"/>
                <w:lang w:val="bs-Latn-BA"/>
              </w:rPr>
              <w:t>e</w:t>
            </w:r>
          </w:p>
        </w:tc>
        <w:tc>
          <w:tcPr>
            <w:tcW w:w="992" w:type="dxa"/>
            <w:vAlign w:val="center"/>
          </w:tcPr>
          <w:p w:rsidR="00C21BB7" w:rsidRPr="009839A9" w:rsidRDefault="00C21BB7" w:rsidP="007252C3">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C21BB7" w:rsidRPr="009839A9" w:rsidRDefault="00C21BB7" w:rsidP="007252C3">
            <w:pPr>
              <w:jc w:val="both"/>
              <w:rPr>
                <w:rFonts w:ascii="Arial" w:hAnsi="Arial" w:cs="Arial"/>
                <w:szCs w:val="22"/>
              </w:rPr>
            </w:pPr>
          </w:p>
        </w:tc>
        <w:tc>
          <w:tcPr>
            <w:tcW w:w="1860" w:type="dxa"/>
            <w:vAlign w:val="center"/>
          </w:tcPr>
          <w:p w:rsidR="00C21BB7" w:rsidRPr="009839A9" w:rsidRDefault="00C21BB7" w:rsidP="007252C3">
            <w:pPr>
              <w:jc w:val="both"/>
              <w:rPr>
                <w:rFonts w:ascii="Arial" w:hAnsi="Arial" w:cs="Arial"/>
                <w:szCs w:val="22"/>
              </w:rPr>
            </w:pPr>
          </w:p>
        </w:tc>
      </w:tr>
      <w:tr w:rsidR="00C21BB7" w:rsidRPr="009839A9" w:rsidTr="00732D7C">
        <w:trPr>
          <w:trHeight w:val="312"/>
        </w:trPr>
        <w:tc>
          <w:tcPr>
            <w:tcW w:w="3823" w:type="dxa"/>
            <w:vAlign w:val="center"/>
          </w:tcPr>
          <w:p w:rsidR="00C21BB7" w:rsidRPr="009839A9" w:rsidRDefault="00C21BB7" w:rsidP="007252C3">
            <w:pPr>
              <w:jc w:val="both"/>
              <w:rPr>
                <w:rFonts w:ascii="Arial" w:hAnsi="Arial" w:cs="Arial"/>
                <w:szCs w:val="22"/>
                <w:lang w:val="bs-Latn-BA"/>
              </w:rPr>
            </w:pPr>
            <w:r w:rsidRPr="009839A9">
              <w:rPr>
                <w:rFonts w:ascii="Arial" w:hAnsi="Arial" w:cs="Arial"/>
                <w:szCs w:val="22"/>
                <w:lang w:val="bs-Latn-BA"/>
              </w:rPr>
              <w:t xml:space="preserve">MSP </w:t>
            </w:r>
            <w:r w:rsidR="007252C3" w:rsidRPr="009839A9">
              <w:rPr>
                <w:rFonts w:ascii="Arial" w:hAnsi="Arial" w:cs="Arial"/>
                <w:szCs w:val="22"/>
                <w:lang w:val="bs-Latn-BA"/>
              </w:rPr>
              <w:t xml:space="preserve">će </w:t>
            </w:r>
            <w:r w:rsidRPr="009839A9">
              <w:rPr>
                <w:rFonts w:ascii="Arial" w:hAnsi="Arial" w:cs="Arial"/>
                <w:szCs w:val="22"/>
                <w:lang w:val="bs-Latn-BA"/>
              </w:rPr>
              <w:t>kroz projekat otvoriti nova tržišta ili proširiti prisustvo na postojećim tržištima</w:t>
            </w:r>
          </w:p>
        </w:tc>
        <w:tc>
          <w:tcPr>
            <w:tcW w:w="992" w:type="dxa"/>
            <w:vAlign w:val="center"/>
          </w:tcPr>
          <w:p w:rsidR="00C21BB7" w:rsidRPr="009839A9" w:rsidRDefault="00C21BB7" w:rsidP="007252C3">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C21BB7" w:rsidRPr="009839A9" w:rsidRDefault="00C21BB7" w:rsidP="007252C3">
            <w:pPr>
              <w:jc w:val="both"/>
              <w:rPr>
                <w:rFonts w:ascii="Arial" w:hAnsi="Arial" w:cs="Arial"/>
                <w:szCs w:val="22"/>
              </w:rPr>
            </w:pPr>
          </w:p>
        </w:tc>
        <w:tc>
          <w:tcPr>
            <w:tcW w:w="1860" w:type="dxa"/>
            <w:vAlign w:val="center"/>
          </w:tcPr>
          <w:p w:rsidR="00C21BB7" w:rsidRPr="009839A9" w:rsidRDefault="00C21BB7" w:rsidP="007252C3">
            <w:pPr>
              <w:jc w:val="both"/>
              <w:rPr>
                <w:rFonts w:ascii="Arial" w:hAnsi="Arial" w:cs="Arial"/>
                <w:szCs w:val="22"/>
              </w:rPr>
            </w:pPr>
          </w:p>
        </w:tc>
      </w:tr>
      <w:tr w:rsidR="00C21BB7" w:rsidRPr="009839A9" w:rsidTr="00732D7C">
        <w:trPr>
          <w:trHeight w:val="312"/>
        </w:trPr>
        <w:tc>
          <w:tcPr>
            <w:tcW w:w="3823" w:type="dxa"/>
            <w:vAlign w:val="center"/>
          </w:tcPr>
          <w:p w:rsidR="00C21BB7" w:rsidRPr="009839A9" w:rsidRDefault="00C21BB7" w:rsidP="007252C3">
            <w:pPr>
              <w:jc w:val="both"/>
              <w:rPr>
                <w:rFonts w:ascii="Arial" w:hAnsi="Arial" w:cs="Arial"/>
                <w:szCs w:val="22"/>
                <w:lang w:val="bs-Latn-BA"/>
              </w:rPr>
            </w:pPr>
            <w:r w:rsidRPr="009839A9">
              <w:rPr>
                <w:rFonts w:ascii="Arial" w:hAnsi="Arial" w:cs="Arial"/>
                <w:szCs w:val="22"/>
                <w:lang w:val="bs-Latn-BA"/>
              </w:rPr>
              <w:t xml:space="preserve">MSP </w:t>
            </w:r>
            <w:r w:rsidR="007252C3" w:rsidRPr="009839A9">
              <w:rPr>
                <w:rFonts w:ascii="Arial" w:hAnsi="Arial" w:cs="Arial"/>
                <w:szCs w:val="22"/>
                <w:lang w:val="bs-Latn-BA"/>
              </w:rPr>
              <w:t xml:space="preserve">će </w:t>
            </w:r>
            <w:r w:rsidRPr="009839A9">
              <w:rPr>
                <w:rFonts w:ascii="Arial" w:hAnsi="Arial" w:cs="Arial"/>
                <w:szCs w:val="22"/>
                <w:lang w:val="bs-Latn-BA"/>
              </w:rPr>
              <w:t>pove</w:t>
            </w:r>
            <w:r w:rsidR="006A72DE" w:rsidRPr="009839A9">
              <w:rPr>
                <w:rFonts w:ascii="Arial" w:hAnsi="Arial" w:cs="Arial"/>
                <w:szCs w:val="22"/>
                <w:lang w:val="bs-Latn-BA"/>
              </w:rPr>
              <w:t>ć</w:t>
            </w:r>
            <w:r w:rsidRPr="009839A9">
              <w:rPr>
                <w:rFonts w:ascii="Arial" w:hAnsi="Arial" w:cs="Arial"/>
                <w:szCs w:val="22"/>
                <w:lang w:val="bs-Latn-BA"/>
              </w:rPr>
              <w:t>ati trenutni nivo izvoza za minimalno 5% u poređenju sa prethodnom finansijskom godinom</w:t>
            </w:r>
          </w:p>
        </w:tc>
        <w:tc>
          <w:tcPr>
            <w:tcW w:w="992" w:type="dxa"/>
            <w:vAlign w:val="center"/>
          </w:tcPr>
          <w:p w:rsidR="00C21BB7" w:rsidRPr="009839A9" w:rsidRDefault="00C21BB7" w:rsidP="007252C3">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C21BB7" w:rsidRPr="009839A9" w:rsidRDefault="00C21BB7" w:rsidP="007252C3">
            <w:pPr>
              <w:jc w:val="both"/>
              <w:rPr>
                <w:rFonts w:ascii="Arial" w:hAnsi="Arial" w:cs="Arial"/>
                <w:szCs w:val="22"/>
              </w:rPr>
            </w:pPr>
          </w:p>
        </w:tc>
        <w:tc>
          <w:tcPr>
            <w:tcW w:w="1860" w:type="dxa"/>
            <w:vAlign w:val="center"/>
          </w:tcPr>
          <w:p w:rsidR="00C21BB7" w:rsidRPr="009839A9" w:rsidRDefault="00C21BB7" w:rsidP="007252C3">
            <w:pPr>
              <w:jc w:val="both"/>
              <w:rPr>
                <w:rFonts w:ascii="Arial" w:hAnsi="Arial" w:cs="Arial"/>
                <w:szCs w:val="22"/>
              </w:rPr>
            </w:pPr>
          </w:p>
        </w:tc>
      </w:tr>
      <w:tr w:rsidR="00C21BB7" w:rsidRPr="009839A9" w:rsidTr="00732D7C">
        <w:trPr>
          <w:trHeight w:val="312"/>
        </w:trPr>
        <w:tc>
          <w:tcPr>
            <w:tcW w:w="3823" w:type="dxa"/>
            <w:vAlign w:val="center"/>
          </w:tcPr>
          <w:p w:rsidR="00C21BB7" w:rsidRPr="009839A9" w:rsidRDefault="00621783" w:rsidP="007252C3">
            <w:pPr>
              <w:jc w:val="both"/>
              <w:rPr>
                <w:rFonts w:ascii="Arial" w:hAnsi="Arial" w:cs="Arial"/>
                <w:szCs w:val="22"/>
                <w:lang w:val="bs-Latn-BA"/>
              </w:rPr>
            </w:pPr>
            <w:r w:rsidRPr="009839A9">
              <w:rPr>
                <w:rFonts w:ascii="Arial" w:hAnsi="Arial" w:cs="Arial"/>
                <w:szCs w:val="22"/>
                <w:lang w:val="bs-Latn-BA"/>
              </w:rPr>
              <w:t>MSP će stvoriti nove ili unaprijediti postojeće kanale komunikacije i alate za pristup tržištu i promociju na inostranim tržištima</w:t>
            </w:r>
          </w:p>
        </w:tc>
        <w:tc>
          <w:tcPr>
            <w:tcW w:w="992" w:type="dxa"/>
            <w:vAlign w:val="center"/>
          </w:tcPr>
          <w:p w:rsidR="00C21BB7" w:rsidRPr="009839A9" w:rsidRDefault="00C21BB7" w:rsidP="007252C3">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C21BB7" w:rsidRPr="009839A9" w:rsidRDefault="00C21BB7" w:rsidP="007252C3">
            <w:pPr>
              <w:jc w:val="both"/>
              <w:rPr>
                <w:rFonts w:ascii="Arial" w:hAnsi="Arial" w:cs="Arial"/>
                <w:szCs w:val="22"/>
              </w:rPr>
            </w:pPr>
          </w:p>
        </w:tc>
        <w:tc>
          <w:tcPr>
            <w:tcW w:w="1860" w:type="dxa"/>
            <w:vAlign w:val="center"/>
          </w:tcPr>
          <w:p w:rsidR="00C21BB7" w:rsidRPr="009839A9" w:rsidRDefault="00C21BB7" w:rsidP="007252C3">
            <w:pPr>
              <w:jc w:val="both"/>
              <w:rPr>
                <w:rFonts w:ascii="Arial" w:hAnsi="Arial" w:cs="Arial"/>
                <w:szCs w:val="22"/>
              </w:rPr>
            </w:pPr>
          </w:p>
        </w:tc>
      </w:tr>
      <w:tr w:rsidR="007252C3" w:rsidRPr="009839A9" w:rsidTr="00732D7C">
        <w:trPr>
          <w:trHeight w:val="312"/>
        </w:trPr>
        <w:tc>
          <w:tcPr>
            <w:tcW w:w="3823" w:type="dxa"/>
            <w:vAlign w:val="center"/>
          </w:tcPr>
          <w:p w:rsidR="007252C3" w:rsidRPr="009839A9" w:rsidRDefault="007252C3" w:rsidP="007252C3">
            <w:pPr>
              <w:jc w:val="both"/>
              <w:rPr>
                <w:rFonts w:ascii="Arial" w:hAnsi="Arial" w:cs="Arial"/>
                <w:b/>
                <w:szCs w:val="22"/>
                <w:lang w:val="bs-Latn-BA"/>
              </w:rPr>
            </w:pPr>
            <w:r w:rsidRPr="009839A9">
              <w:rPr>
                <w:rFonts w:ascii="Arial" w:hAnsi="Arial" w:cs="Arial"/>
                <w:b/>
                <w:szCs w:val="22"/>
                <w:lang w:val="bs-Latn-BA"/>
              </w:rPr>
              <w:t xml:space="preserve">Drugi specifični rezultati </w:t>
            </w:r>
            <w:r w:rsidRPr="009839A9">
              <w:rPr>
                <w:rFonts w:ascii="Arial" w:hAnsi="Arial" w:cs="Arial"/>
                <w:i/>
                <w:szCs w:val="22"/>
                <w:lang w:val="bs-Latn-BA"/>
              </w:rPr>
              <w:t>(opišite dalje)</w:t>
            </w:r>
          </w:p>
        </w:tc>
        <w:tc>
          <w:tcPr>
            <w:tcW w:w="992" w:type="dxa"/>
            <w:vAlign w:val="center"/>
          </w:tcPr>
          <w:p w:rsidR="007252C3" w:rsidRPr="009839A9" w:rsidRDefault="007252C3" w:rsidP="007252C3">
            <w:pPr>
              <w:jc w:val="center"/>
              <w:rPr>
                <w:rFonts w:ascii="Arial" w:hAnsi="Arial" w:cs="Arial"/>
                <w:szCs w:val="22"/>
              </w:rPr>
            </w:pPr>
          </w:p>
        </w:tc>
        <w:tc>
          <w:tcPr>
            <w:tcW w:w="2410" w:type="dxa"/>
            <w:vAlign w:val="center"/>
          </w:tcPr>
          <w:p w:rsidR="007252C3" w:rsidRPr="009839A9" w:rsidRDefault="007252C3" w:rsidP="007252C3">
            <w:pPr>
              <w:jc w:val="both"/>
              <w:rPr>
                <w:rFonts w:ascii="Arial" w:hAnsi="Arial" w:cs="Arial"/>
                <w:szCs w:val="22"/>
              </w:rPr>
            </w:pPr>
          </w:p>
        </w:tc>
        <w:tc>
          <w:tcPr>
            <w:tcW w:w="1860" w:type="dxa"/>
            <w:vAlign w:val="center"/>
          </w:tcPr>
          <w:p w:rsidR="007252C3" w:rsidRPr="009839A9" w:rsidRDefault="007252C3" w:rsidP="007252C3">
            <w:pPr>
              <w:jc w:val="both"/>
              <w:rPr>
                <w:rFonts w:ascii="Arial" w:hAnsi="Arial" w:cs="Arial"/>
                <w:szCs w:val="22"/>
              </w:rPr>
            </w:pPr>
          </w:p>
        </w:tc>
      </w:tr>
      <w:tr w:rsidR="00676F98" w:rsidRPr="009839A9" w:rsidTr="00F015F0">
        <w:trPr>
          <w:trHeight w:val="312"/>
        </w:trPr>
        <w:tc>
          <w:tcPr>
            <w:tcW w:w="3823" w:type="dxa"/>
            <w:vAlign w:val="center"/>
          </w:tcPr>
          <w:p w:rsidR="00676F98" w:rsidRPr="009839A9" w:rsidRDefault="00676F98" w:rsidP="00676F98">
            <w:pPr>
              <w:jc w:val="both"/>
              <w:rPr>
                <w:rFonts w:ascii="Arial" w:hAnsi="Arial" w:cs="Arial"/>
                <w:szCs w:val="22"/>
                <w:lang w:val="bs-Latn-BA"/>
              </w:rPr>
            </w:pPr>
            <w:r w:rsidRPr="009839A9">
              <w:rPr>
                <w:rFonts w:ascii="Arial" w:hAnsi="Arial" w:cs="Arial"/>
                <w:szCs w:val="22"/>
                <w:lang w:val="bs-Latn-BA"/>
              </w:rPr>
              <w:t>.....</w:t>
            </w:r>
          </w:p>
        </w:tc>
        <w:tc>
          <w:tcPr>
            <w:tcW w:w="992" w:type="dxa"/>
          </w:tcPr>
          <w:p w:rsidR="00676F98" w:rsidRPr="009839A9" w:rsidRDefault="00676F98" w:rsidP="00676F98">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676F98" w:rsidRPr="009839A9" w:rsidRDefault="00676F98" w:rsidP="00676F98">
            <w:pPr>
              <w:jc w:val="both"/>
              <w:rPr>
                <w:rFonts w:ascii="Arial" w:hAnsi="Arial" w:cs="Arial"/>
                <w:szCs w:val="22"/>
              </w:rPr>
            </w:pPr>
          </w:p>
        </w:tc>
        <w:tc>
          <w:tcPr>
            <w:tcW w:w="1860" w:type="dxa"/>
            <w:vAlign w:val="center"/>
          </w:tcPr>
          <w:p w:rsidR="00676F98" w:rsidRPr="009839A9" w:rsidRDefault="00676F98" w:rsidP="00676F98">
            <w:pPr>
              <w:jc w:val="both"/>
              <w:rPr>
                <w:rFonts w:ascii="Arial" w:hAnsi="Arial" w:cs="Arial"/>
                <w:szCs w:val="22"/>
              </w:rPr>
            </w:pPr>
          </w:p>
        </w:tc>
      </w:tr>
      <w:tr w:rsidR="00676F98" w:rsidRPr="009839A9" w:rsidTr="00F015F0">
        <w:trPr>
          <w:trHeight w:val="312"/>
        </w:trPr>
        <w:tc>
          <w:tcPr>
            <w:tcW w:w="3823" w:type="dxa"/>
            <w:vAlign w:val="center"/>
          </w:tcPr>
          <w:p w:rsidR="00676F98" w:rsidRPr="009839A9" w:rsidRDefault="00676F98" w:rsidP="00676F98">
            <w:pPr>
              <w:jc w:val="both"/>
              <w:rPr>
                <w:rFonts w:ascii="Arial" w:hAnsi="Arial" w:cs="Arial"/>
                <w:szCs w:val="22"/>
                <w:lang w:val="bs-Latn-BA"/>
              </w:rPr>
            </w:pPr>
            <w:r w:rsidRPr="009839A9">
              <w:rPr>
                <w:rFonts w:ascii="Arial" w:hAnsi="Arial" w:cs="Arial"/>
                <w:szCs w:val="22"/>
                <w:lang w:val="bs-Latn-BA"/>
              </w:rPr>
              <w:t>.....</w:t>
            </w:r>
          </w:p>
        </w:tc>
        <w:tc>
          <w:tcPr>
            <w:tcW w:w="992" w:type="dxa"/>
          </w:tcPr>
          <w:p w:rsidR="00676F98" w:rsidRPr="009839A9" w:rsidRDefault="00676F98" w:rsidP="00676F98">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676F98" w:rsidRPr="009839A9" w:rsidRDefault="00676F98" w:rsidP="00676F98">
            <w:pPr>
              <w:jc w:val="both"/>
              <w:rPr>
                <w:rFonts w:ascii="Arial" w:hAnsi="Arial" w:cs="Arial"/>
                <w:szCs w:val="22"/>
              </w:rPr>
            </w:pPr>
          </w:p>
        </w:tc>
        <w:tc>
          <w:tcPr>
            <w:tcW w:w="1860" w:type="dxa"/>
            <w:vAlign w:val="center"/>
          </w:tcPr>
          <w:p w:rsidR="00676F98" w:rsidRPr="009839A9" w:rsidRDefault="00676F98" w:rsidP="00676F98">
            <w:pPr>
              <w:jc w:val="both"/>
              <w:rPr>
                <w:rFonts w:ascii="Arial" w:hAnsi="Arial" w:cs="Arial"/>
                <w:szCs w:val="22"/>
              </w:rPr>
            </w:pPr>
          </w:p>
        </w:tc>
      </w:tr>
      <w:tr w:rsidR="00676F98" w:rsidRPr="009839A9" w:rsidTr="00F015F0">
        <w:trPr>
          <w:trHeight w:val="312"/>
        </w:trPr>
        <w:tc>
          <w:tcPr>
            <w:tcW w:w="3823" w:type="dxa"/>
            <w:vAlign w:val="center"/>
          </w:tcPr>
          <w:p w:rsidR="00676F98" w:rsidRPr="009839A9" w:rsidRDefault="00676F98" w:rsidP="00676F98">
            <w:pPr>
              <w:jc w:val="both"/>
              <w:rPr>
                <w:rFonts w:ascii="Arial" w:hAnsi="Arial" w:cs="Arial"/>
                <w:szCs w:val="22"/>
                <w:lang w:val="bs-Latn-BA"/>
              </w:rPr>
            </w:pPr>
            <w:r w:rsidRPr="009839A9">
              <w:rPr>
                <w:rFonts w:ascii="Arial" w:hAnsi="Arial" w:cs="Arial"/>
                <w:szCs w:val="22"/>
                <w:lang w:val="bs-Latn-BA"/>
              </w:rPr>
              <w:t>.....</w:t>
            </w:r>
          </w:p>
        </w:tc>
        <w:tc>
          <w:tcPr>
            <w:tcW w:w="992" w:type="dxa"/>
          </w:tcPr>
          <w:p w:rsidR="00676F98" w:rsidRPr="009839A9" w:rsidRDefault="00676F98" w:rsidP="00676F98">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2410" w:type="dxa"/>
            <w:vAlign w:val="center"/>
          </w:tcPr>
          <w:p w:rsidR="00676F98" w:rsidRPr="009839A9" w:rsidRDefault="00676F98" w:rsidP="00676F98">
            <w:pPr>
              <w:jc w:val="both"/>
              <w:rPr>
                <w:rFonts w:ascii="Arial" w:hAnsi="Arial" w:cs="Arial"/>
                <w:szCs w:val="22"/>
              </w:rPr>
            </w:pPr>
          </w:p>
        </w:tc>
        <w:tc>
          <w:tcPr>
            <w:tcW w:w="1860" w:type="dxa"/>
            <w:vAlign w:val="center"/>
          </w:tcPr>
          <w:p w:rsidR="00676F98" w:rsidRPr="009839A9" w:rsidRDefault="00676F98" w:rsidP="00676F98">
            <w:pPr>
              <w:jc w:val="both"/>
              <w:rPr>
                <w:rFonts w:ascii="Arial" w:hAnsi="Arial" w:cs="Arial"/>
                <w:szCs w:val="22"/>
              </w:rPr>
            </w:pPr>
          </w:p>
        </w:tc>
      </w:tr>
    </w:tbl>
    <w:p w:rsidR="00020461" w:rsidRPr="009839A9" w:rsidRDefault="00020461" w:rsidP="00732D7C">
      <w:pPr>
        <w:pStyle w:val="Heading2"/>
        <w:numPr>
          <w:ilvl w:val="1"/>
          <w:numId w:val="0"/>
        </w:numPr>
        <w:spacing w:before="120" w:after="120"/>
        <w:ind w:left="578" w:hanging="578"/>
        <w:rPr>
          <w:rFonts w:ascii="Arial" w:hAnsi="Arial" w:cs="Arial"/>
          <w:i w:val="0"/>
          <w:szCs w:val="22"/>
        </w:rPr>
      </w:pPr>
    </w:p>
    <w:p w:rsidR="003E4B97" w:rsidRPr="009839A9" w:rsidRDefault="00276ECF" w:rsidP="00732D7C">
      <w:pPr>
        <w:pStyle w:val="Heading2"/>
        <w:numPr>
          <w:ilvl w:val="1"/>
          <w:numId w:val="0"/>
        </w:numPr>
        <w:spacing w:before="120" w:after="120"/>
        <w:ind w:left="578" w:hanging="578"/>
        <w:rPr>
          <w:rFonts w:ascii="Arial" w:hAnsi="Arial" w:cs="Arial"/>
          <w:b w:val="0"/>
          <w:szCs w:val="22"/>
        </w:rPr>
      </w:pPr>
      <w:r w:rsidRPr="009839A9">
        <w:rPr>
          <w:rFonts w:ascii="Arial" w:hAnsi="Arial" w:cs="Arial"/>
          <w:i w:val="0"/>
          <w:szCs w:val="22"/>
        </w:rPr>
        <w:t>2.8</w:t>
      </w:r>
      <w:r w:rsidR="003E4B97" w:rsidRPr="009839A9">
        <w:rPr>
          <w:rFonts w:ascii="Arial" w:hAnsi="Arial" w:cs="Arial"/>
          <w:i w:val="0"/>
          <w:szCs w:val="22"/>
        </w:rPr>
        <w:t xml:space="preserve"> Potencijalni rizici za provedbu projekta </w:t>
      </w:r>
      <w:r w:rsidR="003E4B97" w:rsidRPr="009839A9">
        <w:rPr>
          <w:rFonts w:ascii="Arial" w:hAnsi="Arial" w:cs="Arial"/>
          <w:b w:val="0"/>
          <w:szCs w:val="22"/>
        </w:rPr>
        <w:t>(najviše pola stranice)</w:t>
      </w:r>
    </w:p>
    <w:p w:rsidR="003E4B97" w:rsidRPr="009839A9" w:rsidRDefault="003E4B97" w:rsidP="004A619C">
      <w:pPr>
        <w:pStyle w:val="ListParagraph"/>
        <w:tabs>
          <w:tab w:val="left" w:pos="426"/>
        </w:tabs>
        <w:spacing w:before="120" w:after="120"/>
        <w:ind w:left="0"/>
        <w:contextualSpacing w:val="0"/>
        <w:rPr>
          <w:rFonts w:ascii="Arial" w:hAnsi="Arial" w:cs="Arial"/>
          <w:sz w:val="22"/>
          <w:szCs w:val="22"/>
        </w:rPr>
      </w:pPr>
      <w:r w:rsidRPr="009839A9">
        <w:rPr>
          <w:rFonts w:ascii="Arial" w:hAnsi="Arial" w:cs="Arial"/>
          <w:sz w:val="22"/>
          <w:szCs w:val="22"/>
        </w:rPr>
        <w:t xml:space="preserve">Molimo ukratko opišite bilo kakve potencijalne rizike vezane za pravovremenu i učinkovitu </w:t>
      </w:r>
      <w:r w:rsidR="00732D7C" w:rsidRPr="009839A9">
        <w:rPr>
          <w:rFonts w:ascii="Arial" w:hAnsi="Arial" w:cs="Arial"/>
          <w:sz w:val="22"/>
          <w:szCs w:val="22"/>
        </w:rPr>
        <w:t>provedbu projektnih aktivnosti.</w:t>
      </w:r>
    </w:p>
    <w:p w:rsidR="00732D7C" w:rsidRPr="009839A9" w:rsidRDefault="00732D7C" w:rsidP="004A619C">
      <w:pPr>
        <w:pStyle w:val="ListParagraph"/>
        <w:tabs>
          <w:tab w:val="left" w:pos="426"/>
        </w:tabs>
        <w:spacing w:before="120" w:after="120"/>
        <w:ind w:left="0"/>
        <w:contextualSpacing w:val="0"/>
        <w:rPr>
          <w:rFonts w:ascii="Arial" w:hAnsi="Arial" w:cs="Arial"/>
          <w:sz w:val="22"/>
          <w:szCs w:val="22"/>
        </w:rPr>
      </w:pPr>
    </w:p>
    <w:p w:rsidR="003E4B97" w:rsidRPr="009839A9" w:rsidRDefault="00276ECF" w:rsidP="00303DBF">
      <w:pPr>
        <w:pStyle w:val="Heading2"/>
        <w:numPr>
          <w:ilvl w:val="1"/>
          <w:numId w:val="0"/>
        </w:numPr>
        <w:spacing w:before="120" w:after="120"/>
        <w:ind w:left="578" w:hanging="578"/>
        <w:rPr>
          <w:rFonts w:ascii="Arial" w:hAnsi="Arial" w:cs="Arial"/>
          <w:i w:val="0"/>
          <w:szCs w:val="22"/>
        </w:rPr>
      </w:pPr>
      <w:r w:rsidRPr="009839A9">
        <w:rPr>
          <w:rFonts w:ascii="Arial" w:hAnsi="Arial" w:cs="Arial"/>
          <w:i w:val="0"/>
          <w:szCs w:val="22"/>
        </w:rPr>
        <w:lastRenderedPageBreak/>
        <w:t>2.9</w:t>
      </w:r>
      <w:r w:rsidR="003E4B97" w:rsidRPr="009839A9">
        <w:rPr>
          <w:rFonts w:ascii="Arial" w:hAnsi="Arial" w:cs="Arial"/>
          <w:i w:val="0"/>
          <w:szCs w:val="22"/>
        </w:rPr>
        <w:t xml:space="preserve"> Indikatori za praćenje projekta</w:t>
      </w:r>
    </w:p>
    <w:p w:rsidR="003E4B97" w:rsidRPr="009839A9" w:rsidRDefault="003E4B97" w:rsidP="001B6579">
      <w:pPr>
        <w:keepNext/>
        <w:keepLines/>
        <w:tabs>
          <w:tab w:val="num" w:pos="142"/>
        </w:tabs>
        <w:spacing w:before="120" w:after="120"/>
        <w:jc w:val="both"/>
        <w:rPr>
          <w:rFonts w:ascii="Arial" w:hAnsi="Arial" w:cs="Arial"/>
          <w:snapToGrid w:val="0"/>
          <w:szCs w:val="22"/>
        </w:rPr>
      </w:pPr>
      <w:r w:rsidRPr="009839A9">
        <w:rPr>
          <w:rFonts w:ascii="Arial" w:hAnsi="Arial" w:cs="Arial"/>
          <w:snapToGrid w:val="0"/>
          <w:szCs w:val="22"/>
        </w:rPr>
        <w:t xml:space="preserve">Molimo označite koji od dole navednih </w:t>
      </w:r>
      <w:r w:rsidRPr="009839A9">
        <w:rPr>
          <w:rFonts w:ascii="Arial" w:hAnsi="Arial" w:cs="Arial"/>
          <w:b/>
          <w:snapToGrid w:val="0"/>
          <w:szCs w:val="22"/>
        </w:rPr>
        <w:t>ključnih inidikatora</w:t>
      </w:r>
      <w:r w:rsidRPr="009839A9">
        <w:rPr>
          <w:rFonts w:ascii="Arial" w:hAnsi="Arial" w:cs="Arial"/>
          <w:snapToGrid w:val="0"/>
          <w:szCs w:val="22"/>
        </w:rPr>
        <w:t xml:space="preserve"> su relevantni za praćenje (</w:t>
      </w:r>
      <w:r w:rsidRPr="009839A9">
        <w:rPr>
          <w:rFonts w:ascii="Arial" w:hAnsi="Arial" w:cs="Arial"/>
          <w:i/>
          <w:snapToGrid w:val="0"/>
          <w:szCs w:val="22"/>
        </w:rPr>
        <w:t>monitoring</w:t>
      </w:r>
      <w:r w:rsidRPr="009839A9">
        <w:rPr>
          <w:rFonts w:ascii="Arial" w:hAnsi="Arial" w:cs="Arial"/>
          <w:snapToGrid w:val="0"/>
          <w:szCs w:val="22"/>
        </w:rPr>
        <w:t xml:space="preserve">) projekta. Imajte u vidu da će ove indikatore koristiti </w:t>
      </w:r>
      <w:r w:rsidR="00185D5E">
        <w:rPr>
          <w:rFonts w:ascii="Arial" w:hAnsi="Arial" w:cs="Arial"/>
          <w:snapToGrid w:val="0"/>
          <w:szCs w:val="22"/>
        </w:rPr>
        <w:t>Ministarstvo za privredu</w:t>
      </w:r>
      <w:r w:rsidR="00F45F04" w:rsidRPr="009839A9">
        <w:rPr>
          <w:rFonts w:ascii="Arial" w:hAnsi="Arial" w:cs="Arial"/>
          <w:snapToGrid w:val="0"/>
          <w:szCs w:val="22"/>
        </w:rPr>
        <w:t xml:space="preserve"> </w:t>
      </w:r>
      <w:r w:rsidRPr="009839A9">
        <w:rPr>
          <w:rFonts w:ascii="Arial" w:hAnsi="Arial" w:cs="Arial"/>
          <w:snapToGrid w:val="0"/>
          <w:szCs w:val="22"/>
        </w:rPr>
        <w:t>u svrhu praćenja rezultata projekta. Ukoliko je potrebno, navedite dodatne indikatore, koji dokazuju da su konkretni rezultati ostvareni za vrijeme trajanja projekta.</w:t>
      </w:r>
    </w:p>
    <w:tbl>
      <w:tblPr>
        <w:tblpPr w:leftFromText="180" w:rightFromText="180" w:vertAnchor="text" w:horzAnchor="margin" w:tblpXSpec="center" w:tblpY="123"/>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0"/>
        <w:gridCol w:w="1286"/>
        <w:gridCol w:w="1559"/>
        <w:gridCol w:w="1559"/>
      </w:tblGrid>
      <w:tr w:rsidR="00303DBF" w:rsidRPr="009839A9" w:rsidTr="001B6579">
        <w:trPr>
          <w:trHeight w:val="416"/>
        </w:trPr>
        <w:tc>
          <w:tcPr>
            <w:tcW w:w="5240" w:type="dxa"/>
            <w:vMerge w:val="restart"/>
            <w:shd w:val="clear" w:color="auto" w:fill="D9D9D9" w:themeFill="background1" w:themeFillShade="D9"/>
            <w:vAlign w:val="center"/>
          </w:tcPr>
          <w:p w:rsidR="00303DBF" w:rsidRPr="009839A9" w:rsidRDefault="00303DBF" w:rsidP="006E79D4">
            <w:pPr>
              <w:jc w:val="center"/>
              <w:rPr>
                <w:rFonts w:ascii="Arial" w:hAnsi="Arial" w:cs="Arial"/>
                <w:b/>
                <w:bCs/>
                <w:szCs w:val="22"/>
              </w:rPr>
            </w:pPr>
            <w:r w:rsidRPr="009839A9">
              <w:rPr>
                <w:rFonts w:ascii="Arial" w:hAnsi="Arial" w:cs="Arial"/>
                <w:b/>
                <w:szCs w:val="22"/>
              </w:rPr>
              <w:t>Indikator</w:t>
            </w:r>
          </w:p>
        </w:tc>
        <w:tc>
          <w:tcPr>
            <w:tcW w:w="1286" w:type="dxa"/>
            <w:vMerge w:val="restart"/>
            <w:shd w:val="clear" w:color="auto" w:fill="D9D9D9" w:themeFill="background1" w:themeFillShade="D9"/>
            <w:vAlign w:val="center"/>
          </w:tcPr>
          <w:p w:rsidR="00303DBF" w:rsidRPr="009839A9" w:rsidRDefault="00303DBF" w:rsidP="006E79D4">
            <w:pPr>
              <w:jc w:val="center"/>
              <w:rPr>
                <w:rFonts w:ascii="Arial" w:hAnsi="Arial" w:cs="Arial"/>
                <w:b/>
                <w:bCs/>
                <w:szCs w:val="22"/>
              </w:rPr>
            </w:pPr>
            <w:r w:rsidRPr="009839A9">
              <w:rPr>
                <w:rFonts w:ascii="Arial" w:hAnsi="Arial" w:cs="Arial"/>
                <w:b/>
                <w:bCs/>
                <w:szCs w:val="22"/>
              </w:rPr>
              <w:t>DA / NE</w:t>
            </w:r>
          </w:p>
        </w:tc>
        <w:tc>
          <w:tcPr>
            <w:tcW w:w="3118" w:type="dxa"/>
            <w:gridSpan w:val="2"/>
            <w:shd w:val="clear" w:color="auto" w:fill="D9D9D9" w:themeFill="background1" w:themeFillShade="D9"/>
            <w:vAlign w:val="center"/>
          </w:tcPr>
          <w:p w:rsidR="00303DBF" w:rsidRPr="009839A9" w:rsidRDefault="00303DBF" w:rsidP="006E79D4">
            <w:pPr>
              <w:jc w:val="center"/>
              <w:rPr>
                <w:rFonts w:ascii="Arial" w:hAnsi="Arial" w:cs="Arial"/>
                <w:b/>
                <w:bCs/>
                <w:szCs w:val="22"/>
              </w:rPr>
            </w:pPr>
            <w:r w:rsidRPr="009839A9">
              <w:rPr>
                <w:rFonts w:ascii="Arial" w:hAnsi="Arial" w:cs="Arial"/>
                <w:b/>
                <w:szCs w:val="22"/>
              </w:rPr>
              <w:t>Vrijednost pokazatelja</w:t>
            </w:r>
          </w:p>
        </w:tc>
      </w:tr>
      <w:tr w:rsidR="00303DBF" w:rsidRPr="009839A9" w:rsidTr="001B6579">
        <w:trPr>
          <w:trHeight w:val="201"/>
        </w:trPr>
        <w:tc>
          <w:tcPr>
            <w:tcW w:w="5240" w:type="dxa"/>
            <w:vMerge/>
            <w:shd w:val="clear" w:color="auto" w:fill="D9D9D9" w:themeFill="background1" w:themeFillShade="D9"/>
            <w:vAlign w:val="center"/>
          </w:tcPr>
          <w:p w:rsidR="00303DBF" w:rsidRPr="009839A9" w:rsidRDefault="00303DBF" w:rsidP="006E79D4">
            <w:pPr>
              <w:jc w:val="center"/>
              <w:rPr>
                <w:rFonts w:ascii="Arial" w:hAnsi="Arial" w:cs="Arial"/>
                <w:b/>
                <w:bCs/>
                <w:szCs w:val="22"/>
              </w:rPr>
            </w:pPr>
          </w:p>
        </w:tc>
        <w:tc>
          <w:tcPr>
            <w:tcW w:w="1286" w:type="dxa"/>
            <w:vMerge/>
            <w:shd w:val="clear" w:color="auto" w:fill="D9D9D9" w:themeFill="background1" w:themeFillShade="D9"/>
            <w:vAlign w:val="center"/>
          </w:tcPr>
          <w:p w:rsidR="00303DBF" w:rsidRPr="009839A9" w:rsidRDefault="00303DBF" w:rsidP="006E79D4">
            <w:pPr>
              <w:jc w:val="center"/>
              <w:rPr>
                <w:rFonts w:ascii="Arial" w:hAnsi="Arial" w:cs="Arial"/>
                <w:b/>
                <w:bCs/>
                <w:szCs w:val="22"/>
              </w:rPr>
            </w:pPr>
          </w:p>
        </w:tc>
        <w:tc>
          <w:tcPr>
            <w:tcW w:w="1559" w:type="dxa"/>
            <w:shd w:val="clear" w:color="auto" w:fill="D9D9D9" w:themeFill="background1" w:themeFillShade="D9"/>
            <w:vAlign w:val="center"/>
          </w:tcPr>
          <w:p w:rsidR="00303DBF" w:rsidRPr="009839A9" w:rsidRDefault="00303DBF" w:rsidP="006E79D4">
            <w:pPr>
              <w:jc w:val="center"/>
              <w:rPr>
                <w:rFonts w:ascii="Arial" w:hAnsi="Arial" w:cs="Arial"/>
                <w:b/>
                <w:bCs/>
                <w:szCs w:val="22"/>
              </w:rPr>
            </w:pPr>
            <w:r w:rsidRPr="009839A9">
              <w:rPr>
                <w:rFonts w:ascii="Arial" w:hAnsi="Arial" w:cs="Arial"/>
                <w:b/>
                <w:szCs w:val="22"/>
              </w:rPr>
              <w:t>Polazna vrijednost</w:t>
            </w:r>
          </w:p>
        </w:tc>
        <w:tc>
          <w:tcPr>
            <w:tcW w:w="1559" w:type="dxa"/>
            <w:shd w:val="clear" w:color="auto" w:fill="D9D9D9" w:themeFill="background1" w:themeFillShade="D9"/>
            <w:vAlign w:val="center"/>
          </w:tcPr>
          <w:p w:rsidR="00303DBF" w:rsidRPr="009839A9" w:rsidRDefault="00303DBF" w:rsidP="006E79D4">
            <w:pPr>
              <w:jc w:val="center"/>
              <w:rPr>
                <w:rFonts w:ascii="Arial" w:hAnsi="Arial" w:cs="Arial"/>
                <w:b/>
                <w:bCs/>
                <w:szCs w:val="22"/>
              </w:rPr>
            </w:pPr>
            <w:r w:rsidRPr="009839A9">
              <w:rPr>
                <w:rFonts w:ascii="Arial" w:hAnsi="Arial" w:cs="Arial"/>
                <w:b/>
                <w:szCs w:val="22"/>
              </w:rPr>
              <w:t>Ciljana vrijednost</w:t>
            </w:r>
          </w:p>
        </w:tc>
      </w:tr>
      <w:tr w:rsidR="00303DBF" w:rsidRPr="009839A9" w:rsidTr="001B6579">
        <w:trPr>
          <w:trHeight w:val="463"/>
        </w:trPr>
        <w:tc>
          <w:tcPr>
            <w:tcW w:w="5240" w:type="dxa"/>
            <w:tcBorders>
              <w:bottom w:val="single" w:sz="4" w:space="0" w:color="auto"/>
            </w:tcBorders>
            <w:vAlign w:val="center"/>
          </w:tcPr>
          <w:p w:rsidR="00303DBF" w:rsidRPr="009839A9" w:rsidRDefault="006E79D4" w:rsidP="006E79D4">
            <w:pPr>
              <w:pStyle w:val="Hyperlink1"/>
              <w:spacing w:before="0" w:beforeAutospacing="0" w:after="0" w:afterAutospacing="0"/>
              <w:rPr>
                <w:rFonts w:ascii="Arial" w:hAnsi="Arial" w:cs="Arial"/>
                <w:sz w:val="22"/>
                <w:szCs w:val="22"/>
              </w:rPr>
            </w:pPr>
            <w:r w:rsidRPr="009839A9">
              <w:rPr>
                <w:rFonts w:ascii="Arial" w:hAnsi="Arial" w:cs="Arial"/>
                <w:bCs/>
                <w:sz w:val="22"/>
                <w:szCs w:val="22"/>
                <w:lang w:val="bs-Latn-BA"/>
              </w:rPr>
              <w:t>% povećanja prihoda u odnosu na ostvareni prihod iz 201</w:t>
            </w:r>
            <w:r w:rsidR="00185D5E">
              <w:rPr>
                <w:rFonts w:ascii="Arial" w:hAnsi="Arial" w:cs="Arial"/>
                <w:bCs/>
                <w:sz w:val="22"/>
                <w:szCs w:val="22"/>
                <w:lang w:val="bs-Latn-BA"/>
              </w:rPr>
              <w:t>7</w:t>
            </w:r>
            <w:r w:rsidRPr="009839A9">
              <w:rPr>
                <w:rFonts w:ascii="Arial" w:hAnsi="Arial" w:cs="Arial"/>
                <w:bCs/>
                <w:sz w:val="22"/>
                <w:szCs w:val="22"/>
                <w:lang w:val="bs-Latn-BA"/>
              </w:rPr>
              <w:t>. godine</w:t>
            </w:r>
          </w:p>
        </w:tc>
        <w:tc>
          <w:tcPr>
            <w:tcW w:w="1286" w:type="dxa"/>
            <w:tcBorders>
              <w:bottom w:val="single" w:sz="4" w:space="0" w:color="auto"/>
            </w:tcBorders>
            <w:vAlign w:val="center"/>
          </w:tcPr>
          <w:p w:rsidR="00303DBF" w:rsidRPr="009839A9" w:rsidRDefault="00303DBF" w:rsidP="006E79D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303DBF" w:rsidRPr="009839A9" w:rsidRDefault="00303DBF" w:rsidP="006E79D4">
            <w:pPr>
              <w:jc w:val="center"/>
              <w:rPr>
                <w:rFonts w:ascii="Arial" w:hAnsi="Arial" w:cs="Arial"/>
                <w:szCs w:val="22"/>
              </w:rPr>
            </w:pPr>
          </w:p>
        </w:tc>
        <w:tc>
          <w:tcPr>
            <w:tcW w:w="1559" w:type="dxa"/>
            <w:tcBorders>
              <w:bottom w:val="single" w:sz="4" w:space="0" w:color="auto"/>
            </w:tcBorders>
            <w:vAlign w:val="center"/>
          </w:tcPr>
          <w:p w:rsidR="00303DBF" w:rsidRPr="009839A9" w:rsidRDefault="00303DBF" w:rsidP="006E79D4">
            <w:pPr>
              <w:jc w:val="center"/>
              <w:rPr>
                <w:rFonts w:ascii="Arial" w:hAnsi="Arial" w:cs="Arial"/>
                <w:szCs w:val="22"/>
                <w:u w:val="single"/>
              </w:rPr>
            </w:pPr>
          </w:p>
        </w:tc>
      </w:tr>
      <w:tr w:rsidR="0005745D" w:rsidRPr="009839A9" w:rsidTr="001B6579">
        <w:trPr>
          <w:trHeight w:val="463"/>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 povećanja prihoda od izvoza u odnosu na ostvareni prihod iz 201</w:t>
            </w:r>
            <w:r w:rsidR="00185D5E">
              <w:rPr>
                <w:rFonts w:ascii="Arial" w:hAnsi="Arial" w:cs="Arial"/>
                <w:bCs/>
                <w:sz w:val="22"/>
                <w:szCs w:val="22"/>
                <w:lang w:val="bs-Latn-BA"/>
              </w:rPr>
              <w:t>7</w:t>
            </w:r>
            <w:r w:rsidRPr="009839A9">
              <w:rPr>
                <w:rFonts w:ascii="Arial" w:hAnsi="Arial" w:cs="Arial"/>
                <w:bCs/>
                <w:sz w:val="22"/>
                <w:szCs w:val="22"/>
                <w:lang w:val="bs-Latn-BA"/>
              </w:rPr>
              <w:t>. godine</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527"/>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novih radnih mjesta kao rezultat unapređene tehnološke opremljenosti</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265"/>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novih radnih mjesta kao rezultat obučene radne snage i promocije podržanih MSP</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316"/>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novih radnih mjesta kao rezultat promocije podržanih MSP</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224"/>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novozaposlenih žena</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020461">
        <w:trPr>
          <w:trHeight w:val="292"/>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novozaposlenih mladih osoba (do 35 godine)</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020461">
        <w:trPr>
          <w:trHeight w:val="269"/>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novozaposlenih povratnika i raseljenih osoba</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423"/>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novozaposlenih osoba sa posebnim potrebama</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423"/>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dugoročno nezaposlenih osoba koji su zaposlene kao rezultat projekts</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423"/>
        </w:trPr>
        <w:tc>
          <w:tcPr>
            <w:tcW w:w="5240" w:type="dxa"/>
            <w:tcBorders>
              <w:bottom w:val="single" w:sz="4" w:space="0" w:color="auto"/>
            </w:tcBorders>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Broj osoba koje su unaprijedile znanja i kvalifikacije za bolji pristup tržištu rada</w:t>
            </w:r>
          </w:p>
        </w:tc>
        <w:tc>
          <w:tcPr>
            <w:tcW w:w="1286" w:type="dxa"/>
            <w:tcBorders>
              <w:bottom w:val="single" w:sz="4" w:space="0" w:color="auto"/>
            </w:tcBorders>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rPr>
            </w:pPr>
          </w:p>
        </w:tc>
        <w:tc>
          <w:tcPr>
            <w:tcW w:w="1559" w:type="dxa"/>
            <w:tcBorders>
              <w:bottom w:val="single" w:sz="4" w:space="0" w:color="auto"/>
            </w:tcBorders>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337"/>
        </w:trPr>
        <w:tc>
          <w:tcPr>
            <w:tcW w:w="5240" w:type="dxa"/>
            <w:vAlign w:val="center"/>
          </w:tcPr>
          <w:p w:rsidR="0005745D" w:rsidRPr="009839A9" w:rsidRDefault="0005745D" w:rsidP="0005745D">
            <w:pPr>
              <w:pStyle w:val="Hyperlink1"/>
              <w:spacing w:before="0" w:beforeAutospacing="0" w:after="0" w:afterAutospacing="0"/>
              <w:rPr>
                <w:rFonts w:ascii="Arial" w:hAnsi="Arial" w:cs="Arial"/>
                <w:bCs/>
                <w:sz w:val="22"/>
                <w:szCs w:val="22"/>
                <w:lang w:val="bs-Latn-BA"/>
              </w:rPr>
            </w:pPr>
            <w:r w:rsidRPr="009839A9">
              <w:rPr>
                <w:rFonts w:ascii="Arial" w:hAnsi="Arial" w:cs="Arial"/>
                <w:bCs/>
                <w:sz w:val="22"/>
                <w:szCs w:val="22"/>
                <w:lang w:val="bs-Latn-BA"/>
              </w:rPr>
              <w:t>m2 adaptiranog privrednih/proizvodnih prostora unaprijeđenih kroz projekat u svrhu instalisanja opreme</w:t>
            </w:r>
          </w:p>
        </w:tc>
        <w:tc>
          <w:tcPr>
            <w:tcW w:w="1286" w:type="dxa"/>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vAlign w:val="center"/>
          </w:tcPr>
          <w:p w:rsidR="0005745D" w:rsidRPr="009839A9" w:rsidRDefault="0005745D" w:rsidP="0005745D">
            <w:pPr>
              <w:jc w:val="center"/>
              <w:rPr>
                <w:rFonts w:ascii="Arial" w:hAnsi="Arial" w:cs="Arial"/>
                <w:szCs w:val="22"/>
              </w:rPr>
            </w:pPr>
          </w:p>
        </w:tc>
        <w:tc>
          <w:tcPr>
            <w:tcW w:w="1559" w:type="dxa"/>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415"/>
        </w:trPr>
        <w:tc>
          <w:tcPr>
            <w:tcW w:w="5240" w:type="dxa"/>
            <w:vAlign w:val="center"/>
          </w:tcPr>
          <w:p w:rsidR="0005745D" w:rsidRPr="009839A9" w:rsidRDefault="0005745D" w:rsidP="0005745D">
            <w:pPr>
              <w:pStyle w:val="Hyperlink1"/>
              <w:spacing w:before="0" w:beforeAutospacing="0" w:after="0" w:afterAutospacing="0"/>
              <w:rPr>
                <w:rFonts w:ascii="Arial" w:hAnsi="Arial" w:cs="Arial"/>
                <w:sz w:val="22"/>
                <w:szCs w:val="22"/>
              </w:rPr>
            </w:pPr>
            <w:r w:rsidRPr="009839A9">
              <w:rPr>
                <w:rFonts w:ascii="Arial" w:hAnsi="Arial" w:cs="Arial"/>
                <w:sz w:val="22"/>
                <w:szCs w:val="22"/>
              </w:rPr>
              <w:t>Broj sajmova na kojima se promovisao izvozni potencijal MSP</w:t>
            </w:r>
          </w:p>
        </w:tc>
        <w:tc>
          <w:tcPr>
            <w:tcW w:w="1286" w:type="dxa"/>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vAlign w:val="center"/>
          </w:tcPr>
          <w:p w:rsidR="0005745D" w:rsidRPr="009839A9" w:rsidRDefault="0005745D" w:rsidP="0005745D">
            <w:pPr>
              <w:jc w:val="center"/>
              <w:rPr>
                <w:rFonts w:ascii="Arial" w:hAnsi="Arial" w:cs="Arial"/>
                <w:szCs w:val="22"/>
              </w:rPr>
            </w:pPr>
          </w:p>
        </w:tc>
        <w:tc>
          <w:tcPr>
            <w:tcW w:w="1559" w:type="dxa"/>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415"/>
        </w:trPr>
        <w:tc>
          <w:tcPr>
            <w:tcW w:w="5240" w:type="dxa"/>
            <w:vAlign w:val="center"/>
          </w:tcPr>
          <w:p w:rsidR="0005745D" w:rsidRPr="009839A9" w:rsidRDefault="0005745D" w:rsidP="0005745D">
            <w:pPr>
              <w:pStyle w:val="Hyperlink1"/>
              <w:spacing w:before="0" w:beforeAutospacing="0" w:after="0" w:afterAutospacing="0"/>
              <w:rPr>
                <w:rFonts w:ascii="Arial" w:hAnsi="Arial" w:cs="Arial"/>
                <w:sz w:val="22"/>
                <w:szCs w:val="22"/>
              </w:rPr>
            </w:pPr>
            <w:r w:rsidRPr="009839A9">
              <w:rPr>
                <w:rFonts w:ascii="Arial" w:hAnsi="Arial" w:cs="Arial"/>
                <w:sz w:val="22"/>
                <w:szCs w:val="22"/>
              </w:rPr>
              <w:t>Broj uvedenih stadnarda kvaliteta MSP</w:t>
            </w:r>
          </w:p>
        </w:tc>
        <w:tc>
          <w:tcPr>
            <w:tcW w:w="1286" w:type="dxa"/>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vAlign w:val="center"/>
          </w:tcPr>
          <w:p w:rsidR="0005745D" w:rsidRPr="009839A9" w:rsidRDefault="0005745D" w:rsidP="0005745D">
            <w:pPr>
              <w:jc w:val="center"/>
              <w:rPr>
                <w:rFonts w:ascii="Arial" w:hAnsi="Arial" w:cs="Arial"/>
                <w:szCs w:val="22"/>
              </w:rPr>
            </w:pPr>
          </w:p>
        </w:tc>
        <w:tc>
          <w:tcPr>
            <w:tcW w:w="1559" w:type="dxa"/>
            <w:vAlign w:val="center"/>
          </w:tcPr>
          <w:p w:rsidR="0005745D" w:rsidRPr="009839A9" w:rsidRDefault="0005745D" w:rsidP="0005745D">
            <w:pPr>
              <w:jc w:val="center"/>
              <w:rPr>
                <w:rFonts w:ascii="Arial" w:hAnsi="Arial" w:cs="Arial"/>
                <w:szCs w:val="22"/>
                <w:u w:val="single"/>
              </w:rPr>
            </w:pPr>
          </w:p>
        </w:tc>
      </w:tr>
      <w:tr w:rsidR="0005745D" w:rsidRPr="009839A9" w:rsidTr="001B6579">
        <w:trPr>
          <w:trHeight w:val="415"/>
        </w:trPr>
        <w:tc>
          <w:tcPr>
            <w:tcW w:w="5240" w:type="dxa"/>
            <w:vAlign w:val="center"/>
          </w:tcPr>
          <w:p w:rsidR="0005745D" w:rsidRPr="009839A9" w:rsidRDefault="0005745D" w:rsidP="0005745D">
            <w:pPr>
              <w:pStyle w:val="Hyperlink1"/>
              <w:spacing w:before="0" w:beforeAutospacing="0" w:after="0" w:afterAutospacing="0"/>
              <w:rPr>
                <w:rFonts w:ascii="Arial" w:hAnsi="Arial" w:cs="Arial"/>
                <w:sz w:val="22"/>
                <w:szCs w:val="22"/>
              </w:rPr>
            </w:pPr>
            <w:r w:rsidRPr="009839A9">
              <w:rPr>
                <w:rFonts w:ascii="Arial" w:hAnsi="Arial" w:cs="Arial"/>
                <w:sz w:val="22"/>
                <w:szCs w:val="22"/>
              </w:rPr>
              <w:t>Drugi</w:t>
            </w:r>
          </w:p>
        </w:tc>
        <w:tc>
          <w:tcPr>
            <w:tcW w:w="1286" w:type="dxa"/>
            <w:vAlign w:val="center"/>
          </w:tcPr>
          <w:p w:rsidR="0005745D" w:rsidRPr="009839A9" w:rsidRDefault="0005745D" w:rsidP="0005745D">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c>
          <w:tcPr>
            <w:tcW w:w="1559" w:type="dxa"/>
            <w:vAlign w:val="center"/>
          </w:tcPr>
          <w:p w:rsidR="0005745D" w:rsidRPr="009839A9" w:rsidRDefault="0005745D" w:rsidP="0005745D">
            <w:pPr>
              <w:jc w:val="center"/>
              <w:rPr>
                <w:rFonts w:ascii="Arial" w:hAnsi="Arial" w:cs="Arial"/>
                <w:szCs w:val="22"/>
              </w:rPr>
            </w:pPr>
          </w:p>
        </w:tc>
        <w:tc>
          <w:tcPr>
            <w:tcW w:w="1559" w:type="dxa"/>
            <w:vAlign w:val="center"/>
          </w:tcPr>
          <w:p w:rsidR="0005745D" w:rsidRPr="009839A9" w:rsidRDefault="0005745D" w:rsidP="0005745D">
            <w:pPr>
              <w:jc w:val="center"/>
              <w:rPr>
                <w:rFonts w:ascii="Arial" w:hAnsi="Arial" w:cs="Arial"/>
                <w:szCs w:val="22"/>
                <w:u w:val="single"/>
              </w:rPr>
            </w:pPr>
          </w:p>
        </w:tc>
      </w:tr>
    </w:tbl>
    <w:p w:rsidR="003E4B97" w:rsidRPr="009839A9" w:rsidRDefault="003E4B97" w:rsidP="004A619C">
      <w:pPr>
        <w:keepNext/>
        <w:keepLines/>
        <w:tabs>
          <w:tab w:val="num" w:pos="142"/>
        </w:tabs>
        <w:spacing w:before="120" w:after="120"/>
        <w:jc w:val="both"/>
        <w:rPr>
          <w:rFonts w:ascii="Arial" w:hAnsi="Arial" w:cs="Arial"/>
          <w:snapToGrid w:val="0"/>
          <w:szCs w:val="22"/>
        </w:rPr>
      </w:pPr>
      <w:r w:rsidRPr="009839A9">
        <w:rPr>
          <w:rFonts w:ascii="Arial" w:hAnsi="Arial" w:cs="Arial"/>
          <w:snapToGrid w:val="0"/>
          <w:szCs w:val="22"/>
        </w:rPr>
        <w:t>Napomena: U tabelu se dodaju novi redovi u skladu sa brojem DODATNIH indikatora koje treba prikazati.</w:t>
      </w:r>
    </w:p>
    <w:p w:rsidR="003B2E22" w:rsidRPr="009839A9" w:rsidRDefault="003B2E22" w:rsidP="004A619C">
      <w:pPr>
        <w:spacing w:before="120" w:after="120"/>
        <w:rPr>
          <w:rFonts w:ascii="Arial" w:hAnsi="Arial" w:cs="Arial"/>
          <w:snapToGrid w:val="0"/>
          <w:szCs w:val="22"/>
        </w:rPr>
      </w:pPr>
    </w:p>
    <w:p w:rsidR="003E4B97" w:rsidRPr="009839A9" w:rsidRDefault="00C8531B" w:rsidP="00C8531B">
      <w:pPr>
        <w:pStyle w:val="Heading2"/>
        <w:numPr>
          <w:ilvl w:val="1"/>
          <w:numId w:val="0"/>
        </w:numPr>
        <w:spacing w:before="120" w:after="120"/>
        <w:ind w:left="578" w:hanging="578"/>
        <w:rPr>
          <w:rFonts w:ascii="Arial" w:hAnsi="Arial" w:cs="Arial"/>
          <w:b w:val="0"/>
          <w:szCs w:val="22"/>
        </w:rPr>
      </w:pPr>
      <w:bookmarkStart w:id="4" w:name="_Toc219793054"/>
      <w:r w:rsidRPr="009839A9">
        <w:rPr>
          <w:rFonts w:ascii="Arial" w:hAnsi="Arial" w:cs="Arial"/>
          <w:i w:val="0"/>
          <w:szCs w:val="22"/>
        </w:rPr>
        <w:t>2.</w:t>
      </w:r>
      <w:r w:rsidR="00276ECF" w:rsidRPr="009839A9">
        <w:rPr>
          <w:rFonts w:ascii="Arial" w:hAnsi="Arial" w:cs="Arial"/>
          <w:i w:val="0"/>
          <w:szCs w:val="22"/>
        </w:rPr>
        <w:t>10</w:t>
      </w:r>
      <w:r w:rsidR="003E4B97" w:rsidRPr="009839A9">
        <w:rPr>
          <w:rFonts w:ascii="Arial" w:hAnsi="Arial" w:cs="Arial"/>
          <w:i w:val="0"/>
          <w:szCs w:val="22"/>
        </w:rPr>
        <w:t xml:space="preserve"> Održivost </w:t>
      </w:r>
      <w:r w:rsidR="003E4B97" w:rsidRPr="009839A9">
        <w:rPr>
          <w:rFonts w:ascii="Arial" w:hAnsi="Arial" w:cs="Arial"/>
          <w:b w:val="0"/>
          <w:i w:val="0"/>
          <w:szCs w:val="22"/>
        </w:rPr>
        <w:t>(</w:t>
      </w:r>
      <w:r w:rsidR="003E4B97" w:rsidRPr="009839A9">
        <w:rPr>
          <w:rFonts w:ascii="Arial" w:hAnsi="Arial" w:cs="Arial"/>
          <w:b w:val="0"/>
          <w:szCs w:val="22"/>
        </w:rPr>
        <w:t xml:space="preserve">najviše </w:t>
      </w:r>
      <w:r w:rsidR="00676939" w:rsidRPr="009839A9">
        <w:rPr>
          <w:rFonts w:ascii="Arial" w:hAnsi="Arial" w:cs="Arial"/>
          <w:b w:val="0"/>
          <w:szCs w:val="22"/>
        </w:rPr>
        <w:t>pola</w:t>
      </w:r>
      <w:r w:rsidR="003E4B97" w:rsidRPr="009839A9">
        <w:rPr>
          <w:rFonts w:ascii="Arial" w:hAnsi="Arial" w:cs="Arial"/>
          <w:b w:val="0"/>
          <w:szCs w:val="22"/>
        </w:rPr>
        <w:t xml:space="preserve"> stranice</w:t>
      </w:r>
      <w:r w:rsidR="003E4B97" w:rsidRPr="009839A9">
        <w:rPr>
          <w:rFonts w:ascii="Arial" w:hAnsi="Arial" w:cs="Arial"/>
          <w:b w:val="0"/>
          <w:i w:val="0"/>
          <w:szCs w:val="22"/>
        </w:rPr>
        <w:t>)</w:t>
      </w:r>
      <w:bookmarkEnd w:id="4"/>
    </w:p>
    <w:p w:rsidR="003E4B97" w:rsidRPr="009839A9" w:rsidRDefault="003E4B97" w:rsidP="004A619C">
      <w:pPr>
        <w:tabs>
          <w:tab w:val="num" w:pos="0"/>
        </w:tabs>
        <w:spacing w:before="120" w:after="120"/>
        <w:jc w:val="both"/>
        <w:rPr>
          <w:rFonts w:ascii="Arial" w:hAnsi="Arial" w:cs="Arial"/>
          <w:snapToGrid w:val="0"/>
          <w:szCs w:val="22"/>
        </w:rPr>
      </w:pPr>
      <w:r w:rsidRPr="009839A9">
        <w:rPr>
          <w:rFonts w:ascii="Arial" w:hAnsi="Arial" w:cs="Arial"/>
          <w:szCs w:val="22"/>
        </w:rPr>
        <w:t>Objasnite na koji način će se osigurati održivost nakon završetka projekta, uključujući aktivnosti i mjere koje će se poduzeti kako bi se postigla dugoročna održivost ostvarenih rezultata projekta</w:t>
      </w:r>
      <w:r w:rsidRPr="009839A9">
        <w:rPr>
          <w:rFonts w:ascii="Arial" w:hAnsi="Arial" w:cs="Arial"/>
          <w:szCs w:val="22"/>
          <w:lang w:val="bs-Latn-BA"/>
        </w:rPr>
        <w:t xml:space="preserve">. </w:t>
      </w:r>
    </w:p>
    <w:p w:rsidR="003E4B97" w:rsidRPr="009839A9" w:rsidRDefault="003E4B97" w:rsidP="004A619C">
      <w:pPr>
        <w:tabs>
          <w:tab w:val="left" w:pos="426"/>
        </w:tabs>
        <w:spacing w:before="120" w:after="120"/>
        <w:ind w:left="426" w:hanging="426"/>
        <w:jc w:val="both"/>
        <w:rPr>
          <w:rFonts w:ascii="Arial" w:hAnsi="Arial" w:cs="Arial"/>
          <w:snapToGrid w:val="0"/>
          <w:szCs w:val="22"/>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3E4B97" w:rsidRPr="009839A9" w:rsidRDefault="003E4B97" w:rsidP="004A619C">
      <w:pPr>
        <w:tabs>
          <w:tab w:val="left" w:pos="426"/>
        </w:tabs>
        <w:spacing w:before="120" w:after="120"/>
        <w:ind w:left="426" w:hanging="426"/>
        <w:jc w:val="both"/>
        <w:rPr>
          <w:rFonts w:ascii="Arial" w:hAnsi="Arial" w:cs="Arial"/>
          <w:snapToGrid w:val="0"/>
          <w:szCs w:val="22"/>
        </w:rPr>
      </w:pPr>
    </w:p>
    <w:p w:rsidR="003E4B97" w:rsidRPr="009839A9" w:rsidRDefault="00676939" w:rsidP="00676939">
      <w:pPr>
        <w:pStyle w:val="Heading2"/>
        <w:numPr>
          <w:ilvl w:val="1"/>
          <w:numId w:val="0"/>
        </w:numPr>
        <w:spacing w:before="120" w:after="120"/>
        <w:ind w:left="578" w:hanging="578"/>
        <w:rPr>
          <w:rFonts w:ascii="Arial" w:hAnsi="Arial" w:cs="Arial"/>
          <w:b w:val="0"/>
          <w:i w:val="0"/>
          <w:szCs w:val="22"/>
        </w:rPr>
      </w:pPr>
      <w:r w:rsidRPr="009839A9">
        <w:rPr>
          <w:rFonts w:ascii="Arial" w:hAnsi="Arial" w:cs="Arial"/>
          <w:i w:val="0"/>
          <w:szCs w:val="22"/>
        </w:rPr>
        <w:t>2.1</w:t>
      </w:r>
      <w:r w:rsidR="00276ECF" w:rsidRPr="009839A9">
        <w:rPr>
          <w:rFonts w:ascii="Arial" w:hAnsi="Arial" w:cs="Arial"/>
          <w:i w:val="0"/>
          <w:szCs w:val="22"/>
        </w:rPr>
        <w:t>1</w:t>
      </w:r>
      <w:r w:rsidR="003E4B97" w:rsidRPr="009839A9">
        <w:rPr>
          <w:rFonts w:ascii="Arial" w:hAnsi="Arial" w:cs="Arial"/>
          <w:i w:val="0"/>
          <w:szCs w:val="22"/>
        </w:rPr>
        <w:t xml:space="preserve"> Opis nosioca implementacije projekta </w:t>
      </w:r>
      <w:r w:rsidR="003E4B97" w:rsidRPr="009839A9">
        <w:rPr>
          <w:rFonts w:ascii="Arial" w:hAnsi="Arial" w:cs="Arial"/>
          <w:b w:val="0"/>
          <w:i w:val="0"/>
          <w:szCs w:val="22"/>
        </w:rPr>
        <w:t>(</w:t>
      </w:r>
      <w:r w:rsidR="003E4B97" w:rsidRPr="009839A9">
        <w:rPr>
          <w:rFonts w:ascii="Arial" w:hAnsi="Arial" w:cs="Arial"/>
          <w:b w:val="0"/>
          <w:szCs w:val="22"/>
        </w:rPr>
        <w:t>najviše pola stranice</w:t>
      </w:r>
      <w:r w:rsidR="003E4B97" w:rsidRPr="009839A9">
        <w:rPr>
          <w:rFonts w:ascii="Arial" w:hAnsi="Arial" w:cs="Arial"/>
          <w:b w:val="0"/>
          <w:i w:val="0"/>
          <w:szCs w:val="22"/>
        </w:rPr>
        <w:t>)</w:t>
      </w:r>
    </w:p>
    <w:p w:rsidR="003E4B97" w:rsidRPr="009839A9" w:rsidRDefault="003E4B97" w:rsidP="004A619C">
      <w:pPr>
        <w:tabs>
          <w:tab w:val="num" w:pos="0"/>
        </w:tabs>
        <w:spacing w:before="120" w:after="120"/>
        <w:jc w:val="both"/>
        <w:rPr>
          <w:rFonts w:ascii="Arial" w:hAnsi="Arial" w:cs="Arial"/>
          <w:szCs w:val="22"/>
        </w:rPr>
      </w:pPr>
      <w:r w:rsidRPr="009839A9">
        <w:rPr>
          <w:rFonts w:ascii="Arial" w:hAnsi="Arial" w:cs="Arial"/>
          <w:szCs w:val="22"/>
        </w:rPr>
        <w:t>Molimo navedite kratki opis prethodnog iskustva podnositelja projekta u pogledu vođenja i realizacije projekata</w:t>
      </w:r>
      <w:r w:rsidR="00676939" w:rsidRPr="009839A9">
        <w:rPr>
          <w:rFonts w:ascii="Arial" w:hAnsi="Arial" w:cs="Arial"/>
          <w:szCs w:val="22"/>
        </w:rPr>
        <w:t xml:space="preserve"> (ukoliko je relevantno)</w:t>
      </w:r>
      <w:r w:rsidRPr="009839A9">
        <w:rPr>
          <w:rFonts w:ascii="Arial" w:hAnsi="Arial" w:cs="Arial"/>
          <w:szCs w:val="22"/>
        </w:rPr>
        <w:t>.</w:t>
      </w:r>
    </w:p>
    <w:p w:rsidR="007502DA" w:rsidRPr="009839A9" w:rsidRDefault="007502DA" w:rsidP="007502DA">
      <w:pPr>
        <w:tabs>
          <w:tab w:val="num" w:pos="0"/>
        </w:tabs>
        <w:spacing w:before="120" w:after="120"/>
        <w:jc w:val="both"/>
        <w:rPr>
          <w:rFonts w:ascii="Arial" w:hAnsi="Arial" w:cs="Arial"/>
          <w:szCs w:val="22"/>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7502DA" w:rsidRPr="009839A9" w:rsidRDefault="007502DA" w:rsidP="007502DA">
      <w:pPr>
        <w:spacing w:before="120" w:after="120"/>
        <w:jc w:val="both"/>
        <w:rPr>
          <w:rFonts w:ascii="Arial" w:hAnsi="Arial" w:cs="Arial"/>
          <w:szCs w:val="22"/>
        </w:rPr>
      </w:pPr>
      <w:r w:rsidRPr="009839A9">
        <w:rPr>
          <w:rFonts w:ascii="Arial" w:hAnsi="Arial" w:cs="Arial"/>
          <w:szCs w:val="22"/>
        </w:rPr>
        <w:t>Također, navedite projektni tim koji će biti zadužen za provedbu projekta, uključujući njihovo područje stručnosti, iskustvo u upravljanju projektima i predložene odgovornosti.</w:t>
      </w:r>
    </w:p>
    <w:p w:rsidR="007502DA" w:rsidRPr="009839A9" w:rsidRDefault="007502DA" w:rsidP="007502DA">
      <w:pPr>
        <w:tabs>
          <w:tab w:val="num" w:pos="0"/>
        </w:tabs>
        <w:spacing w:before="120" w:after="120"/>
        <w:jc w:val="both"/>
        <w:rPr>
          <w:rFonts w:ascii="Arial" w:hAnsi="Arial" w:cs="Arial"/>
          <w:szCs w:val="22"/>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3E4B97" w:rsidRPr="009839A9" w:rsidRDefault="00282B34" w:rsidP="00282B34">
      <w:pPr>
        <w:pStyle w:val="Heading2"/>
        <w:numPr>
          <w:ilvl w:val="1"/>
          <w:numId w:val="0"/>
        </w:numPr>
        <w:spacing w:before="120" w:after="120"/>
        <w:ind w:left="578" w:hanging="578"/>
        <w:rPr>
          <w:rFonts w:ascii="Arial" w:hAnsi="Arial" w:cs="Arial"/>
          <w:i w:val="0"/>
          <w:szCs w:val="22"/>
        </w:rPr>
      </w:pPr>
      <w:r w:rsidRPr="009839A9">
        <w:rPr>
          <w:rFonts w:ascii="Arial" w:hAnsi="Arial" w:cs="Arial"/>
          <w:i w:val="0"/>
          <w:szCs w:val="22"/>
        </w:rPr>
        <w:lastRenderedPageBreak/>
        <w:t>2.1</w:t>
      </w:r>
      <w:r w:rsidR="00276ECF" w:rsidRPr="009839A9">
        <w:rPr>
          <w:rFonts w:ascii="Arial" w:hAnsi="Arial" w:cs="Arial"/>
          <w:i w:val="0"/>
          <w:szCs w:val="22"/>
        </w:rPr>
        <w:t>2</w:t>
      </w:r>
      <w:r w:rsidR="003E4B97" w:rsidRPr="009839A9">
        <w:rPr>
          <w:rFonts w:ascii="Arial" w:hAnsi="Arial" w:cs="Arial"/>
          <w:i w:val="0"/>
          <w:szCs w:val="22"/>
        </w:rPr>
        <w:t xml:space="preserve"> Promocija i vidljivost projekta</w:t>
      </w:r>
    </w:p>
    <w:p w:rsidR="00282B34" w:rsidRPr="009839A9" w:rsidRDefault="003E4B97" w:rsidP="00282B34">
      <w:pPr>
        <w:keepNext/>
        <w:spacing w:before="120" w:after="120"/>
        <w:jc w:val="both"/>
        <w:outlineLvl w:val="4"/>
        <w:rPr>
          <w:rFonts w:ascii="Arial" w:hAnsi="Arial" w:cs="Arial"/>
          <w:szCs w:val="22"/>
        </w:rPr>
      </w:pPr>
      <w:r w:rsidRPr="009839A9">
        <w:rPr>
          <w:rFonts w:ascii="Arial" w:hAnsi="Arial" w:cs="Arial"/>
          <w:szCs w:val="22"/>
        </w:rPr>
        <w:t xml:space="preserve">Molimo navedite na koji način ćete promovisati projektne aktivnosti i rezultate (plakati, posteri, </w:t>
      </w:r>
      <w:r w:rsidR="00AB5CB7" w:rsidRPr="009839A9">
        <w:rPr>
          <w:rFonts w:ascii="Arial" w:hAnsi="Arial" w:cs="Arial"/>
          <w:szCs w:val="22"/>
        </w:rPr>
        <w:t>informativni materijali, press-</w:t>
      </w:r>
      <w:r w:rsidRPr="009839A9">
        <w:rPr>
          <w:rFonts w:ascii="Arial" w:hAnsi="Arial" w:cs="Arial"/>
          <w:szCs w:val="22"/>
        </w:rPr>
        <w:t>konferencije, ceremonija otvaranja i sl.).</w:t>
      </w:r>
      <w:r w:rsidR="00282B34" w:rsidRPr="009839A9">
        <w:rPr>
          <w:rFonts w:ascii="Arial" w:hAnsi="Arial" w:cs="Arial"/>
          <w:szCs w:val="22"/>
        </w:rPr>
        <w:t xml:space="preserve"> </w:t>
      </w:r>
    </w:p>
    <w:p w:rsidR="003E4B97" w:rsidRPr="009839A9" w:rsidRDefault="003E4B97" w:rsidP="004A619C">
      <w:pPr>
        <w:tabs>
          <w:tab w:val="num" w:pos="0"/>
        </w:tabs>
        <w:spacing w:before="120" w:after="120"/>
        <w:jc w:val="both"/>
        <w:rPr>
          <w:rFonts w:ascii="Arial" w:hAnsi="Arial" w:cs="Arial"/>
          <w:szCs w:val="22"/>
          <w:lang w:val="bs-Latn-BA"/>
        </w:rPr>
      </w:pPr>
      <w:r w:rsidRPr="009839A9">
        <w:rPr>
          <w:rFonts w:ascii="Arial" w:hAnsi="Arial" w:cs="Arial"/>
          <w:szCs w:val="22"/>
          <w:lang w:val="bs-Latn-BA"/>
        </w:rPr>
        <w:fldChar w:fldCharType="begin">
          <w:ffData>
            <w:name w:val="Text1"/>
            <w:enabled/>
            <w:calcOnExit w:val="0"/>
            <w:textInput/>
          </w:ffData>
        </w:fldChar>
      </w:r>
      <w:r w:rsidRPr="009839A9">
        <w:rPr>
          <w:rFonts w:ascii="Arial" w:hAnsi="Arial" w:cs="Arial"/>
          <w:szCs w:val="22"/>
          <w:lang w:val="bs-Latn-BA"/>
        </w:rPr>
        <w:instrText xml:space="preserve"> FORMTEXT </w:instrText>
      </w:r>
      <w:r w:rsidRPr="009839A9">
        <w:rPr>
          <w:rFonts w:ascii="Arial" w:hAnsi="Arial" w:cs="Arial"/>
          <w:szCs w:val="22"/>
          <w:lang w:val="bs-Latn-BA"/>
        </w:rPr>
      </w:r>
      <w:r w:rsidRPr="009839A9">
        <w:rPr>
          <w:rFonts w:ascii="Arial" w:hAnsi="Arial" w:cs="Arial"/>
          <w:szCs w:val="22"/>
          <w:lang w:val="bs-Latn-BA"/>
        </w:rPr>
        <w:fldChar w:fldCharType="separate"/>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noProof/>
          <w:szCs w:val="22"/>
          <w:lang w:val="bs-Latn-BA"/>
        </w:rPr>
        <w:t> </w:t>
      </w:r>
      <w:r w:rsidRPr="009839A9">
        <w:rPr>
          <w:rFonts w:ascii="Arial" w:hAnsi="Arial" w:cs="Arial"/>
          <w:szCs w:val="22"/>
          <w:lang w:val="bs-Latn-BA"/>
        </w:rPr>
        <w:fldChar w:fldCharType="end"/>
      </w:r>
    </w:p>
    <w:p w:rsidR="003E4B97" w:rsidRPr="009839A9" w:rsidRDefault="007C3C0E" w:rsidP="004A619C">
      <w:pPr>
        <w:tabs>
          <w:tab w:val="num" w:pos="0"/>
        </w:tabs>
        <w:spacing w:before="120" w:after="120"/>
        <w:jc w:val="both"/>
        <w:rPr>
          <w:rFonts w:ascii="Arial" w:hAnsi="Arial" w:cs="Arial"/>
          <w:b/>
          <w:szCs w:val="22"/>
        </w:rPr>
      </w:pPr>
      <w:r w:rsidRPr="009839A9">
        <w:rPr>
          <w:rFonts w:ascii="Arial" w:hAnsi="Arial" w:cs="Arial"/>
          <w:b/>
          <w:szCs w:val="22"/>
        </w:rPr>
        <w:t>2.1</w:t>
      </w:r>
      <w:r w:rsidR="00276ECF" w:rsidRPr="009839A9">
        <w:rPr>
          <w:rFonts w:ascii="Arial" w:hAnsi="Arial" w:cs="Arial"/>
          <w:b/>
          <w:szCs w:val="22"/>
        </w:rPr>
        <w:t>3</w:t>
      </w:r>
      <w:r w:rsidRPr="009839A9">
        <w:rPr>
          <w:rFonts w:ascii="Arial" w:hAnsi="Arial" w:cs="Arial"/>
          <w:b/>
          <w:szCs w:val="22"/>
        </w:rPr>
        <w:t xml:space="preserve"> Lista za provjeru potrebnih dokumanata i priloga:</w:t>
      </w:r>
    </w:p>
    <w:tbl>
      <w:tblPr>
        <w:tblStyle w:val="TableGrid"/>
        <w:tblpPr w:leftFromText="180" w:rightFromText="180" w:vertAnchor="text" w:tblpY="1"/>
        <w:tblOverlap w:val="never"/>
        <w:tblW w:w="0" w:type="auto"/>
        <w:tblLook w:val="04A0" w:firstRow="1" w:lastRow="0" w:firstColumn="1" w:lastColumn="0" w:noHBand="0" w:noVBand="1"/>
      </w:tblPr>
      <w:tblGrid>
        <w:gridCol w:w="7366"/>
        <w:gridCol w:w="1329"/>
      </w:tblGrid>
      <w:tr w:rsidR="00DA1D2B" w:rsidRPr="009839A9" w:rsidTr="00276ECF">
        <w:tc>
          <w:tcPr>
            <w:tcW w:w="7366" w:type="dxa"/>
            <w:vAlign w:val="center"/>
          </w:tcPr>
          <w:p w:rsidR="00DA1D2B" w:rsidRPr="009839A9" w:rsidRDefault="00DA1D2B" w:rsidP="00DA1D2B">
            <w:pPr>
              <w:jc w:val="center"/>
              <w:rPr>
                <w:rFonts w:ascii="Arial" w:hAnsi="Arial" w:cs="Arial"/>
                <w:b/>
                <w:szCs w:val="22"/>
                <w:lang w:val="bs-Latn-BA"/>
              </w:rPr>
            </w:pPr>
            <w:r w:rsidRPr="009839A9">
              <w:rPr>
                <w:rFonts w:ascii="Arial" w:hAnsi="Arial" w:cs="Arial"/>
                <w:b/>
                <w:szCs w:val="22"/>
                <w:lang w:val="bs-Latn-BA"/>
              </w:rPr>
              <w:t>Dokument / Prilog</w:t>
            </w:r>
          </w:p>
        </w:tc>
        <w:tc>
          <w:tcPr>
            <w:tcW w:w="1329" w:type="dxa"/>
            <w:vAlign w:val="center"/>
          </w:tcPr>
          <w:p w:rsidR="00DA1D2B" w:rsidRPr="009839A9" w:rsidRDefault="00DA1D2B" w:rsidP="00DA1D2B">
            <w:pPr>
              <w:jc w:val="center"/>
              <w:rPr>
                <w:rFonts w:ascii="Arial" w:hAnsi="Arial" w:cs="Arial"/>
                <w:b/>
                <w:szCs w:val="22"/>
                <w:lang w:val="bs-Latn-BA"/>
              </w:rPr>
            </w:pPr>
            <w:r w:rsidRPr="009839A9">
              <w:rPr>
                <w:rFonts w:ascii="Arial" w:hAnsi="Arial" w:cs="Arial"/>
                <w:b/>
                <w:szCs w:val="22"/>
                <w:lang w:val="bs-Latn-BA"/>
              </w:rPr>
              <w:t>Dostavljen (DA / NE)</w:t>
            </w:r>
          </w:p>
        </w:tc>
      </w:tr>
      <w:tr w:rsidR="00DA1D2B" w:rsidRPr="009839A9" w:rsidTr="00276ECF">
        <w:tc>
          <w:tcPr>
            <w:tcW w:w="7366" w:type="dxa"/>
            <w:vAlign w:val="center"/>
          </w:tcPr>
          <w:p w:rsidR="00DA1D2B" w:rsidRPr="009839A9" w:rsidRDefault="00DA1D2B" w:rsidP="00DA1D2B">
            <w:pPr>
              <w:jc w:val="both"/>
              <w:rPr>
                <w:rFonts w:ascii="Arial" w:hAnsi="Arial" w:cs="Arial"/>
                <w:spacing w:val="-2"/>
                <w:szCs w:val="22"/>
                <w:lang w:val="bs-Latn-BA"/>
              </w:rPr>
            </w:pPr>
            <w:r w:rsidRPr="009839A9">
              <w:rPr>
                <w:rFonts w:ascii="Arial" w:hAnsi="Arial" w:cs="Arial"/>
                <w:spacing w:val="-2"/>
                <w:szCs w:val="22"/>
                <w:lang w:val="bs-Latn-BA"/>
              </w:rPr>
              <w:t>Popunjen Obrazac projektnog prijedloga</w:t>
            </w:r>
          </w:p>
        </w:tc>
        <w:tc>
          <w:tcPr>
            <w:tcW w:w="1329" w:type="dxa"/>
            <w:vAlign w:val="center"/>
          </w:tcPr>
          <w:p w:rsidR="00DA1D2B" w:rsidRPr="009839A9" w:rsidRDefault="00C30D04" w:rsidP="00C30D04">
            <w:pPr>
              <w:jc w:val="center"/>
              <w:rPr>
                <w:rFonts w:ascii="Arial" w:hAnsi="Arial" w:cs="Arial"/>
                <w:szCs w:val="22"/>
                <w:lang w:val="bs-Latn-BA"/>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Popunjen budžet projektnog prijedoga koji uključuje minimalni iznos za sufinansiranje</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Popunjen Plan aktivnosti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Popunjeno pismo namjere o minimalnom iznosu sufinansiranja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pacing w:val="-2"/>
                <w:szCs w:val="22"/>
                <w:lang w:val="bs-Latn-BA"/>
              </w:rPr>
            </w:pPr>
            <w:r w:rsidRPr="009839A9">
              <w:rPr>
                <w:rFonts w:ascii="Arial" w:hAnsi="Arial" w:cs="Arial"/>
                <w:spacing w:val="-2"/>
                <w:szCs w:val="22"/>
                <w:lang w:val="bs-Latn-BA"/>
              </w:rPr>
              <w:t xml:space="preserve">Sudsko rješenje o registraciji (prva registarcija i aktualni izvod) - </w:t>
            </w:r>
            <w:r w:rsidRPr="009839A9">
              <w:rPr>
                <w:rFonts w:ascii="Arial" w:hAnsi="Arial" w:cs="Arial"/>
                <w:i/>
                <w:spacing w:val="-2"/>
                <w:szCs w:val="22"/>
                <w:lang w:val="bs-Latn-BA"/>
              </w:rPr>
              <w:t>Prilog 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pacing w:val="-2"/>
                <w:szCs w:val="22"/>
                <w:lang w:val="bs-Latn-BA"/>
              </w:rPr>
            </w:pPr>
            <w:r w:rsidRPr="009839A9">
              <w:rPr>
                <w:rFonts w:ascii="Arial" w:hAnsi="Arial" w:cs="Arial"/>
                <w:spacing w:val="-2"/>
                <w:szCs w:val="22"/>
                <w:lang w:val="bs-Latn-BA"/>
              </w:rPr>
              <w:t xml:space="preserve">Uvjerenje od porezne uprave Federacije BiH o izmirenju poreza i doprinosa za sve uposlene, sa brojem ili popisom osiguranih osoba – </w:t>
            </w:r>
            <w:r w:rsidRPr="009839A9">
              <w:rPr>
                <w:rFonts w:ascii="Arial" w:hAnsi="Arial" w:cs="Arial"/>
                <w:i/>
                <w:spacing w:val="-2"/>
                <w:szCs w:val="22"/>
                <w:lang w:val="bs-Latn-BA"/>
              </w:rPr>
              <w:t>Prilog II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 xml:space="preserve">Uvjerenje o poreznoj registraciji – </w:t>
            </w:r>
            <w:r w:rsidRPr="009839A9">
              <w:rPr>
                <w:rFonts w:ascii="Arial" w:hAnsi="Arial" w:cs="Arial"/>
                <w:i/>
                <w:spacing w:val="-2"/>
                <w:szCs w:val="22"/>
                <w:lang w:val="bs-Latn-BA"/>
              </w:rPr>
              <w:t>Prilog III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 xml:space="preserve">Obavijest o razvrstavanju subjekta prema djelatnosti – </w:t>
            </w:r>
            <w:r w:rsidRPr="009839A9">
              <w:rPr>
                <w:rFonts w:ascii="Arial" w:hAnsi="Arial" w:cs="Arial"/>
                <w:i/>
                <w:spacing w:val="-2"/>
                <w:szCs w:val="22"/>
                <w:lang w:val="bs-Latn-BA"/>
              </w:rPr>
              <w:t>Prilog IV</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Uvjerenje o izmirenim obavezama po osnovu PDV-a (ukoliko je obveznik po Zakonu o porezu na dodanu vrijednost</w:t>
            </w:r>
            <w:r w:rsidR="00185D5E">
              <w:rPr>
                <w:rFonts w:ascii="Arial" w:hAnsi="Arial" w:cs="Arial"/>
                <w:spacing w:val="-2"/>
                <w:szCs w:val="22"/>
                <w:lang w:val="bs-Latn-BA"/>
              </w:rPr>
              <w:t>; ukoliko nije PDV obveznik, dostaviti Izjavu da pravno lice nije u sistemu PDV-a, ovjerenu od strane nadležnog upravnog organa)</w:t>
            </w:r>
            <w:r w:rsidRPr="009839A9">
              <w:rPr>
                <w:rFonts w:ascii="Arial" w:hAnsi="Arial" w:cs="Arial"/>
                <w:spacing w:val="-2"/>
                <w:szCs w:val="22"/>
                <w:lang w:val="bs-Latn-BA"/>
              </w:rPr>
              <w:t xml:space="preserve"> – </w:t>
            </w:r>
            <w:r w:rsidRPr="009839A9">
              <w:rPr>
                <w:rFonts w:ascii="Arial" w:hAnsi="Arial" w:cs="Arial"/>
                <w:i/>
                <w:spacing w:val="-2"/>
                <w:szCs w:val="22"/>
                <w:lang w:val="bs-Latn-BA"/>
              </w:rPr>
              <w:t>Prilog V</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pacing w:val="-2"/>
                <w:szCs w:val="22"/>
                <w:lang w:val="bs-Latn-BA"/>
              </w:rPr>
            </w:pPr>
            <w:r w:rsidRPr="009839A9">
              <w:rPr>
                <w:rFonts w:ascii="Arial" w:hAnsi="Arial" w:cs="Arial"/>
                <w:spacing w:val="-2"/>
                <w:szCs w:val="22"/>
                <w:lang w:val="bs-Latn-BA"/>
              </w:rPr>
              <w:t>Bilans stanja i bilans uspjeha za 201</w:t>
            </w:r>
            <w:r w:rsidR="00185D5E">
              <w:rPr>
                <w:rFonts w:ascii="Arial" w:hAnsi="Arial" w:cs="Arial"/>
                <w:spacing w:val="-2"/>
                <w:szCs w:val="22"/>
                <w:lang w:val="bs-Latn-BA"/>
              </w:rPr>
              <w:t>7</w:t>
            </w:r>
            <w:r w:rsidRPr="009839A9">
              <w:rPr>
                <w:rFonts w:ascii="Arial" w:hAnsi="Arial" w:cs="Arial"/>
                <w:spacing w:val="-2"/>
                <w:szCs w:val="22"/>
                <w:lang w:val="bs-Latn-BA"/>
              </w:rPr>
              <w:t>. godinu ovjeren</w:t>
            </w:r>
            <w:r w:rsidR="007034A7" w:rsidRPr="009839A9">
              <w:rPr>
                <w:rFonts w:ascii="Arial" w:hAnsi="Arial" w:cs="Arial"/>
                <w:spacing w:val="-2"/>
                <w:szCs w:val="22"/>
                <w:lang w:val="bs-Latn-BA"/>
              </w:rPr>
              <w:t>i</w:t>
            </w:r>
            <w:r w:rsidRPr="009839A9">
              <w:rPr>
                <w:rFonts w:ascii="Arial" w:hAnsi="Arial" w:cs="Arial"/>
                <w:spacing w:val="-2"/>
                <w:szCs w:val="22"/>
                <w:lang w:val="bs-Latn-BA"/>
              </w:rPr>
              <w:t xml:space="preserve"> od nadležnog organa – </w:t>
            </w:r>
            <w:r w:rsidRPr="009839A9">
              <w:rPr>
                <w:rFonts w:ascii="Arial" w:hAnsi="Arial" w:cs="Arial"/>
                <w:i/>
                <w:spacing w:val="-2"/>
                <w:szCs w:val="22"/>
                <w:lang w:val="bs-Latn-BA"/>
              </w:rPr>
              <w:t>Prilog VI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 xml:space="preserve">Izjava o neosuđivanosti i nevođenju postupka po osnovu privrednog kriminala fizičke odnosno </w:t>
            </w:r>
            <w:r w:rsidR="007034A7" w:rsidRPr="009839A9">
              <w:rPr>
                <w:rFonts w:ascii="Arial" w:hAnsi="Arial" w:cs="Arial"/>
                <w:spacing w:val="-2"/>
                <w:szCs w:val="22"/>
                <w:lang w:val="bs-Latn-BA"/>
              </w:rPr>
              <w:t>odgovorne osobe u pravnoj osobi</w:t>
            </w:r>
            <w:r w:rsidRPr="009839A9">
              <w:rPr>
                <w:rFonts w:ascii="Arial" w:hAnsi="Arial" w:cs="Arial"/>
                <w:spacing w:val="-2"/>
                <w:szCs w:val="22"/>
                <w:lang w:val="bs-Latn-BA"/>
              </w:rPr>
              <w:t xml:space="preserve"> – </w:t>
            </w:r>
            <w:r w:rsidRPr="009839A9">
              <w:rPr>
                <w:rFonts w:ascii="Arial" w:hAnsi="Arial" w:cs="Arial"/>
                <w:i/>
                <w:spacing w:val="-2"/>
                <w:szCs w:val="22"/>
                <w:lang w:val="bs-Latn-BA"/>
              </w:rPr>
              <w:t>Prilog VII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pacing w:val="-2"/>
                <w:szCs w:val="22"/>
                <w:lang w:val="bs-Latn-BA"/>
              </w:rPr>
            </w:pPr>
            <w:r w:rsidRPr="009839A9">
              <w:rPr>
                <w:rFonts w:ascii="Arial" w:hAnsi="Arial" w:cs="Arial"/>
                <w:spacing w:val="-2"/>
                <w:szCs w:val="22"/>
                <w:lang w:val="bs-Latn-BA"/>
              </w:rPr>
              <w:t xml:space="preserve">Izjava o nesudjelovanju u koruptivnim radnjama – </w:t>
            </w:r>
            <w:r w:rsidRPr="009839A9">
              <w:rPr>
                <w:rFonts w:ascii="Arial" w:hAnsi="Arial" w:cs="Arial"/>
                <w:i/>
                <w:spacing w:val="-2"/>
                <w:szCs w:val="22"/>
                <w:lang w:val="bs-Latn-BA"/>
              </w:rPr>
              <w:t xml:space="preserve">Prilog </w:t>
            </w:r>
            <w:r w:rsidR="007034A7" w:rsidRPr="009839A9">
              <w:rPr>
                <w:rFonts w:ascii="Arial" w:hAnsi="Arial" w:cs="Arial"/>
                <w:i/>
                <w:spacing w:val="-2"/>
                <w:szCs w:val="22"/>
                <w:lang w:val="bs-Latn-BA"/>
              </w:rPr>
              <w:t>VIII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 xml:space="preserve">Izjava o korištenim potporama male vrijednosti – </w:t>
            </w:r>
            <w:r w:rsidRPr="009839A9">
              <w:rPr>
                <w:rFonts w:ascii="Arial" w:hAnsi="Arial" w:cs="Arial"/>
                <w:i/>
                <w:spacing w:val="-2"/>
                <w:szCs w:val="22"/>
                <w:lang w:val="bs-Latn-BA"/>
              </w:rPr>
              <w:t xml:space="preserve">Prilog </w:t>
            </w:r>
            <w:r w:rsidR="007034A7" w:rsidRPr="009839A9">
              <w:rPr>
                <w:rFonts w:ascii="Arial" w:hAnsi="Arial" w:cs="Arial"/>
                <w:i/>
                <w:spacing w:val="-2"/>
                <w:szCs w:val="22"/>
                <w:lang w:val="bs-Latn-BA"/>
              </w:rPr>
              <w:t>I</w:t>
            </w:r>
            <w:r w:rsidRPr="009839A9">
              <w:rPr>
                <w:rFonts w:ascii="Arial" w:hAnsi="Arial" w:cs="Arial"/>
                <w:i/>
                <w:spacing w:val="-2"/>
                <w:szCs w:val="22"/>
                <w:lang w:val="bs-Latn-BA"/>
              </w:rPr>
              <w:t>X</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pacing w:val="-2"/>
                <w:szCs w:val="22"/>
                <w:lang w:val="bs-Latn-BA"/>
              </w:rPr>
              <w:t xml:space="preserve">Potvrda o prebivalištu za odgovornu osobu – </w:t>
            </w:r>
            <w:r w:rsidRPr="009839A9">
              <w:rPr>
                <w:rFonts w:ascii="Arial" w:hAnsi="Arial" w:cs="Arial"/>
                <w:i/>
                <w:spacing w:val="-2"/>
                <w:szCs w:val="22"/>
                <w:lang w:val="bs-Latn-BA"/>
              </w:rPr>
              <w:t>Prilog X</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7034A7" w:rsidRPr="009839A9" w:rsidTr="00276ECF">
        <w:tc>
          <w:tcPr>
            <w:tcW w:w="7366" w:type="dxa"/>
            <w:vAlign w:val="center"/>
          </w:tcPr>
          <w:p w:rsidR="007034A7" w:rsidRPr="009839A9" w:rsidRDefault="007034A7" w:rsidP="00C30D04">
            <w:pPr>
              <w:jc w:val="both"/>
              <w:rPr>
                <w:rFonts w:ascii="Arial" w:hAnsi="Arial" w:cs="Arial"/>
                <w:spacing w:val="-2"/>
                <w:szCs w:val="22"/>
                <w:lang w:val="bs-Latn-BA"/>
              </w:rPr>
            </w:pPr>
            <w:r w:rsidRPr="009839A9">
              <w:rPr>
                <w:rFonts w:ascii="Arial" w:hAnsi="Arial" w:cs="Arial"/>
                <w:spacing w:val="-2"/>
                <w:szCs w:val="22"/>
                <w:lang w:val="bs-Latn-BA"/>
              </w:rPr>
              <w:t xml:space="preserve">Uvjerenje o državljanstvu Bosne i Hercegovine za većinskog vlasnika/vlasnike – </w:t>
            </w:r>
            <w:r w:rsidRPr="009839A9">
              <w:rPr>
                <w:rFonts w:ascii="Arial" w:hAnsi="Arial" w:cs="Arial"/>
                <w:i/>
                <w:spacing w:val="-2"/>
                <w:szCs w:val="22"/>
                <w:lang w:val="bs-Latn-BA"/>
              </w:rPr>
              <w:t>Prilog XI</w:t>
            </w:r>
          </w:p>
        </w:tc>
        <w:tc>
          <w:tcPr>
            <w:tcW w:w="1329" w:type="dxa"/>
            <w:vAlign w:val="center"/>
          </w:tcPr>
          <w:p w:rsidR="007034A7" w:rsidRPr="009839A9" w:rsidRDefault="007034A7" w:rsidP="00C30D04">
            <w:pPr>
              <w:jc w:val="center"/>
              <w:rPr>
                <w:rFonts w:ascii="Arial" w:hAnsi="Arial" w:cs="Arial"/>
                <w:szCs w:val="22"/>
              </w:rPr>
            </w:pPr>
          </w:p>
        </w:tc>
      </w:tr>
      <w:tr w:rsidR="00C30D04" w:rsidRPr="009839A9" w:rsidTr="00276ECF">
        <w:tc>
          <w:tcPr>
            <w:tcW w:w="7366" w:type="dxa"/>
            <w:vAlign w:val="center"/>
          </w:tcPr>
          <w:p w:rsidR="00C30D04" w:rsidRPr="009839A9" w:rsidRDefault="00C30D04" w:rsidP="00C30D04">
            <w:pPr>
              <w:jc w:val="both"/>
              <w:rPr>
                <w:rFonts w:ascii="Arial" w:hAnsi="Arial" w:cs="Arial"/>
                <w:spacing w:val="-2"/>
                <w:szCs w:val="22"/>
                <w:lang w:val="bs-Latn-BA"/>
              </w:rPr>
            </w:pPr>
            <w:r w:rsidRPr="009839A9">
              <w:rPr>
                <w:rFonts w:ascii="Arial" w:hAnsi="Arial" w:cs="Arial"/>
                <w:spacing w:val="-2"/>
                <w:szCs w:val="22"/>
                <w:lang w:val="bs-Latn-BA"/>
              </w:rPr>
              <w:t>Potvrdu o izvršenom izvozu proizvoda ili usluge u 201</w:t>
            </w:r>
            <w:r w:rsidR="00CC6710">
              <w:rPr>
                <w:rFonts w:ascii="Arial" w:hAnsi="Arial" w:cs="Arial"/>
                <w:spacing w:val="-2"/>
                <w:szCs w:val="22"/>
                <w:lang w:val="bs-Latn-BA"/>
              </w:rPr>
              <w:t>7</w:t>
            </w:r>
            <w:r w:rsidRPr="009839A9">
              <w:rPr>
                <w:rFonts w:ascii="Arial" w:hAnsi="Arial" w:cs="Arial"/>
                <w:spacing w:val="-2"/>
                <w:szCs w:val="22"/>
                <w:lang w:val="bs-Latn-BA"/>
              </w:rPr>
              <w:t>. godin</w:t>
            </w:r>
            <w:r w:rsidR="007034A7" w:rsidRPr="009839A9">
              <w:rPr>
                <w:rFonts w:ascii="Arial" w:hAnsi="Arial" w:cs="Arial"/>
                <w:spacing w:val="-2"/>
                <w:szCs w:val="22"/>
                <w:lang w:val="bs-Latn-BA"/>
              </w:rPr>
              <w:t>i</w:t>
            </w:r>
            <w:r w:rsidRPr="009839A9">
              <w:rPr>
                <w:rFonts w:ascii="Arial" w:hAnsi="Arial" w:cs="Arial"/>
                <w:spacing w:val="-2"/>
                <w:szCs w:val="22"/>
                <w:lang w:val="bs-Latn-BA"/>
              </w:rPr>
              <w:t xml:space="preserve"> od nadležne institucije (ukoliko je podnosioc prijave izvoznik) – </w:t>
            </w:r>
            <w:r w:rsidRPr="009839A9">
              <w:rPr>
                <w:rFonts w:ascii="Arial" w:hAnsi="Arial" w:cs="Arial"/>
                <w:i/>
                <w:spacing w:val="-2"/>
                <w:szCs w:val="22"/>
                <w:lang w:val="bs-Latn-BA"/>
              </w:rPr>
              <w:t>Prilog XII</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DA1D2B" w:rsidRPr="009839A9" w:rsidTr="00276ECF">
        <w:tc>
          <w:tcPr>
            <w:tcW w:w="8695" w:type="dxa"/>
            <w:gridSpan w:val="2"/>
            <w:shd w:val="clear" w:color="auto" w:fill="F2F2F2" w:themeFill="background1" w:themeFillShade="F2"/>
            <w:vAlign w:val="center"/>
          </w:tcPr>
          <w:p w:rsidR="00DA1D2B" w:rsidRPr="009839A9" w:rsidRDefault="00DA1D2B" w:rsidP="00DA1D2B">
            <w:pPr>
              <w:jc w:val="both"/>
              <w:rPr>
                <w:rFonts w:ascii="Arial" w:hAnsi="Arial" w:cs="Arial"/>
                <w:szCs w:val="22"/>
                <w:lang w:val="bs-Latn-BA"/>
              </w:rPr>
            </w:pPr>
            <w:r w:rsidRPr="009839A9">
              <w:rPr>
                <w:rFonts w:ascii="Arial" w:hAnsi="Arial" w:cs="Arial"/>
                <w:b/>
                <w:szCs w:val="22"/>
                <w:u w:val="single"/>
                <w:lang w:val="bs-Latn-BA" w:eastAsia="en-GB"/>
              </w:rPr>
              <w:t>Dokumenti za prijave u okviru prioritetne oblasti 1</w:t>
            </w:r>
            <w:r w:rsidRPr="009839A9">
              <w:rPr>
                <w:rFonts w:ascii="Arial" w:hAnsi="Arial" w:cs="Arial"/>
                <w:b/>
                <w:szCs w:val="22"/>
                <w:u w:val="single"/>
                <w:lang w:val="bs-Latn-BA"/>
              </w:rPr>
              <w:t>:</w:t>
            </w:r>
          </w:p>
        </w:tc>
      </w:tr>
      <w:tr w:rsidR="00DA1D2B" w:rsidRPr="009839A9" w:rsidTr="00276ECF">
        <w:tc>
          <w:tcPr>
            <w:tcW w:w="8695" w:type="dxa"/>
            <w:gridSpan w:val="2"/>
            <w:vAlign w:val="center"/>
          </w:tcPr>
          <w:p w:rsidR="00DA1D2B" w:rsidRPr="009839A9" w:rsidRDefault="00DA1D2B" w:rsidP="00DA1D2B">
            <w:pPr>
              <w:jc w:val="both"/>
              <w:rPr>
                <w:rFonts w:ascii="Arial" w:hAnsi="Arial" w:cs="Arial"/>
                <w:szCs w:val="22"/>
                <w:lang w:val="bs-Latn-BA"/>
              </w:rPr>
            </w:pPr>
            <w:r w:rsidRPr="009839A9">
              <w:rPr>
                <w:rFonts w:ascii="Arial" w:hAnsi="Arial" w:cs="Arial"/>
                <w:b/>
                <w:szCs w:val="22"/>
              </w:rPr>
              <w:t>U slučaju nabavke opreme, mašina i profesionalnih vozila</w:t>
            </w:r>
          </w:p>
        </w:tc>
      </w:tr>
      <w:tr w:rsidR="00C30D04" w:rsidRPr="009839A9" w:rsidTr="00276ECF">
        <w:tc>
          <w:tcPr>
            <w:tcW w:w="7366" w:type="dxa"/>
            <w:vAlign w:val="center"/>
          </w:tcPr>
          <w:p w:rsidR="00C30D04" w:rsidRPr="009839A9" w:rsidRDefault="00C30D04" w:rsidP="00C30D04">
            <w:pPr>
              <w:jc w:val="both"/>
              <w:rPr>
                <w:rFonts w:ascii="Arial" w:hAnsi="Arial" w:cs="Arial"/>
                <w:szCs w:val="22"/>
              </w:rPr>
            </w:pPr>
            <w:r w:rsidRPr="009839A9">
              <w:rPr>
                <w:rFonts w:ascii="Arial" w:hAnsi="Arial" w:cs="Arial"/>
                <w:szCs w:val="22"/>
              </w:rPr>
              <w:t>Tehnička specifikacija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rPr>
            </w:pPr>
            <w:r w:rsidRPr="009839A9">
              <w:rPr>
                <w:rFonts w:ascii="Arial" w:hAnsi="Arial" w:cs="Arial"/>
                <w:szCs w:val="22"/>
                <w:lang w:val="bs-Latn-BA" w:eastAsia="en-GB"/>
              </w:rPr>
              <w:t>Odgovarajuća ponuda ili predračun od dobavljača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DA1D2B" w:rsidRPr="009839A9" w:rsidTr="00276ECF">
        <w:tc>
          <w:tcPr>
            <w:tcW w:w="8695" w:type="dxa"/>
            <w:gridSpan w:val="2"/>
            <w:vAlign w:val="center"/>
          </w:tcPr>
          <w:p w:rsidR="00DA1D2B" w:rsidRPr="009839A9" w:rsidRDefault="00DA1D2B" w:rsidP="00DA1D2B">
            <w:pPr>
              <w:jc w:val="both"/>
              <w:rPr>
                <w:rFonts w:ascii="Arial" w:hAnsi="Arial" w:cs="Arial"/>
                <w:b/>
                <w:szCs w:val="22"/>
                <w:lang w:val="bs-Latn-BA"/>
              </w:rPr>
            </w:pPr>
            <w:r w:rsidRPr="009839A9">
              <w:rPr>
                <w:rFonts w:ascii="Arial" w:hAnsi="Arial" w:cs="Arial"/>
                <w:b/>
                <w:szCs w:val="22"/>
              </w:rPr>
              <w:t>U slučaju nabavke hardvera i softvera</w:t>
            </w:r>
          </w:p>
        </w:tc>
      </w:tr>
      <w:tr w:rsidR="00C30D04" w:rsidRPr="009839A9" w:rsidTr="00276ECF">
        <w:tc>
          <w:tcPr>
            <w:tcW w:w="7366" w:type="dxa"/>
            <w:vAlign w:val="center"/>
          </w:tcPr>
          <w:p w:rsidR="00C30D04" w:rsidRPr="009839A9" w:rsidRDefault="00C30D04" w:rsidP="00C30D04">
            <w:pPr>
              <w:jc w:val="both"/>
              <w:rPr>
                <w:rFonts w:ascii="Arial" w:hAnsi="Arial" w:cs="Arial"/>
                <w:szCs w:val="22"/>
              </w:rPr>
            </w:pPr>
            <w:r w:rsidRPr="009839A9">
              <w:rPr>
                <w:rFonts w:ascii="Arial" w:hAnsi="Arial" w:cs="Arial"/>
                <w:szCs w:val="22"/>
              </w:rPr>
              <w:t>Tehnička specifikacija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zCs w:val="22"/>
                <w:lang w:val="bs-Latn-BA" w:eastAsia="en-GB"/>
              </w:rPr>
              <w:t>Odgovarajuća ponuda ili predračun od dobavljača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DA1D2B" w:rsidRPr="009839A9" w:rsidTr="00276ECF">
        <w:tc>
          <w:tcPr>
            <w:tcW w:w="8695" w:type="dxa"/>
            <w:gridSpan w:val="2"/>
            <w:vAlign w:val="center"/>
          </w:tcPr>
          <w:p w:rsidR="00DA1D2B" w:rsidRPr="009839A9" w:rsidRDefault="00DA1D2B" w:rsidP="00DA1D2B">
            <w:pPr>
              <w:jc w:val="both"/>
              <w:rPr>
                <w:rFonts w:ascii="Arial" w:hAnsi="Arial" w:cs="Arial"/>
                <w:b/>
                <w:szCs w:val="22"/>
                <w:lang w:val="bs-Latn-BA"/>
              </w:rPr>
            </w:pPr>
            <w:r w:rsidRPr="009839A9">
              <w:rPr>
                <w:rFonts w:ascii="Arial" w:hAnsi="Arial" w:cs="Arial"/>
                <w:b/>
                <w:szCs w:val="22"/>
              </w:rPr>
              <w:t>U slučaju nabavke patenata</w:t>
            </w:r>
          </w:p>
        </w:tc>
      </w:tr>
      <w:tr w:rsidR="00DA1D2B" w:rsidRPr="009839A9" w:rsidTr="00276ECF">
        <w:tc>
          <w:tcPr>
            <w:tcW w:w="7366" w:type="dxa"/>
            <w:vAlign w:val="center"/>
          </w:tcPr>
          <w:p w:rsidR="00DA1D2B" w:rsidRPr="009839A9" w:rsidRDefault="00DA1D2B" w:rsidP="00DA1D2B">
            <w:pPr>
              <w:jc w:val="both"/>
              <w:rPr>
                <w:rFonts w:ascii="Arial" w:hAnsi="Arial" w:cs="Arial"/>
                <w:szCs w:val="22"/>
                <w:lang w:val="bs-Latn-BA"/>
              </w:rPr>
            </w:pPr>
            <w:r w:rsidRPr="009839A9">
              <w:rPr>
                <w:rFonts w:ascii="Arial" w:hAnsi="Arial" w:cs="Arial"/>
                <w:szCs w:val="22"/>
                <w:lang w:val="bs-Latn-BA" w:eastAsia="en-GB"/>
              </w:rPr>
              <w:t>Odgovarajuća ponuda ili predračun od vlasnika patenta</w:t>
            </w:r>
          </w:p>
        </w:tc>
        <w:tc>
          <w:tcPr>
            <w:tcW w:w="1329" w:type="dxa"/>
            <w:vAlign w:val="center"/>
          </w:tcPr>
          <w:p w:rsidR="00DA1D2B" w:rsidRPr="009839A9" w:rsidRDefault="00C30D04" w:rsidP="00C30D04">
            <w:pPr>
              <w:jc w:val="center"/>
              <w:rPr>
                <w:rFonts w:ascii="Arial" w:hAnsi="Arial" w:cs="Arial"/>
                <w:szCs w:val="22"/>
                <w:lang w:val="bs-Latn-BA"/>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DA1D2B" w:rsidRPr="009839A9" w:rsidTr="00276ECF">
        <w:tc>
          <w:tcPr>
            <w:tcW w:w="8695" w:type="dxa"/>
            <w:gridSpan w:val="2"/>
            <w:vAlign w:val="center"/>
          </w:tcPr>
          <w:p w:rsidR="00DA1D2B" w:rsidRPr="009839A9" w:rsidRDefault="00276ECF" w:rsidP="00DA1D2B">
            <w:pPr>
              <w:jc w:val="both"/>
              <w:rPr>
                <w:rFonts w:ascii="Arial" w:hAnsi="Arial" w:cs="Arial"/>
                <w:b/>
                <w:szCs w:val="22"/>
                <w:lang w:val="bs-Latn-BA"/>
              </w:rPr>
            </w:pPr>
            <w:r w:rsidRPr="009839A9">
              <w:rPr>
                <w:rFonts w:ascii="Arial" w:hAnsi="Arial" w:cs="Arial"/>
                <w:b/>
                <w:szCs w:val="22"/>
              </w:rPr>
              <w:t>U slučaju adaptacije poslovnih/proizvodnih prostorija</w:t>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zCs w:val="22"/>
              </w:rPr>
              <w:t>Predmjer i predračun radova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DA1D2B" w:rsidRPr="009839A9" w:rsidTr="00276ECF">
        <w:tc>
          <w:tcPr>
            <w:tcW w:w="8695" w:type="dxa"/>
            <w:gridSpan w:val="2"/>
            <w:vAlign w:val="center"/>
          </w:tcPr>
          <w:p w:rsidR="00DA1D2B" w:rsidRPr="009839A9" w:rsidRDefault="00DA1D2B" w:rsidP="00DA1D2B">
            <w:pPr>
              <w:jc w:val="both"/>
              <w:rPr>
                <w:rFonts w:ascii="Arial" w:hAnsi="Arial" w:cs="Arial"/>
                <w:b/>
                <w:szCs w:val="22"/>
                <w:lang w:val="bs-Latn-BA"/>
              </w:rPr>
            </w:pPr>
            <w:r w:rsidRPr="009839A9">
              <w:rPr>
                <w:rFonts w:ascii="Arial" w:hAnsi="Arial" w:cs="Arial"/>
                <w:b/>
                <w:szCs w:val="22"/>
              </w:rPr>
              <w:t>U slučaju uvođenja sistema upravljanja kvalitetom i međunarodnih standarda</w:t>
            </w:r>
          </w:p>
        </w:tc>
      </w:tr>
      <w:tr w:rsidR="00DA1D2B" w:rsidRPr="009839A9" w:rsidTr="00276ECF">
        <w:tc>
          <w:tcPr>
            <w:tcW w:w="7366" w:type="dxa"/>
            <w:vAlign w:val="center"/>
          </w:tcPr>
          <w:p w:rsidR="00DA1D2B" w:rsidRPr="009839A9" w:rsidRDefault="00DA1D2B" w:rsidP="00DA1D2B">
            <w:pPr>
              <w:jc w:val="both"/>
              <w:rPr>
                <w:rFonts w:ascii="Arial" w:hAnsi="Arial" w:cs="Arial"/>
                <w:szCs w:val="22"/>
                <w:lang w:val="bs-Latn-BA"/>
              </w:rPr>
            </w:pPr>
            <w:r w:rsidRPr="009839A9">
              <w:rPr>
                <w:rFonts w:ascii="Arial" w:hAnsi="Arial" w:cs="Arial"/>
                <w:szCs w:val="22"/>
              </w:rPr>
              <w:t>Ponuda i predračun od certifikacijske i/ili konsultantske kuće</w:t>
            </w:r>
          </w:p>
        </w:tc>
        <w:tc>
          <w:tcPr>
            <w:tcW w:w="1329" w:type="dxa"/>
            <w:vAlign w:val="center"/>
          </w:tcPr>
          <w:p w:rsidR="00DA1D2B" w:rsidRPr="009839A9" w:rsidRDefault="00C30D04" w:rsidP="00C30D04">
            <w:pPr>
              <w:jc w:val="center"/>
              <w:rPr>
                <w:rFonts w:ascii="Arial" w:hAnsi="Arial" w:cs="Arial"/>
                <w:szCs w:val="22"/>
                <w:lang w:val="bs-Latn-BA"/>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EE68A8" w:rsidRPr="009839A9" w:rsidTr="00276ECF">
        <w:tc>
          <w:tcPr>
            <w:tcW w:w="8695" w:type="dxa"/>
            <w:gridSpan w:val="2"/>
            <w:shd w:val="clear" w:color="auto" w:fill="F2F2F2" w:themeFill="background1" w:themeFillShade="F2"/>
            <w:vAlign w:val="center"/>
          </w:tcPr>
          <w:p w:rsidR="00EE68A8" w:rsidRPr="009839A9" w:rsidRDefault="00EE68A8" w:rsidP="00DA1D2B">
            <w:pPr>
              <w:jc w:val="both"/>
              <w:rPr>
                <w:rFonts w:ascii="Arial" w:hAnsi="Arial" w:cs="Arial"/>
                <w:b/>
                <w:szCs w:val="22"/>
                <w:lang w:val="bs-Latn-BA"/>
              </w:rPr>
            </w:pPr>
            <w:r w:rsidRPr="009839A9">
              <w:rPr>
                <w:rFonts w:ascii="Arial" w:hAnsi="Arial" w:cs="Arial"/>
                <w:b/>
                <w:szCs w:val="22"/>
                <w:u w:val="single"/>
                <w:lang w:val="bs-Latn-BA" w:eastAsia="en-GB"/>
              </w:rPr>
              <w:t xml:space="preserve">Dokumenti za prijave u okviru prioritetne oblasti </w:t>
            </w:r>
            <w:r w:rsidRPr="009839A9">
              <w:rPr>
                <w:rFonts w:ascii="Arial" w:hAnsi="Arial" w:cs="Arial"/>
                <w:b/>
                <w:caps/>
                <w:szCs w:val="22"/>
                <w:u w:val="single"/>
                <w:lang w:val="bs-Latn-BA" w:eastAsia="en-GB"/>
              </w:rPr>
              <w:t>2:</w:t>
            </w:r>
          </w:p>
        </w:tc>
      </w:tr>
      <w:tr w:rsidR="00C30D04" w:rsidRPr="009839A9" w:rsidTr="00276ECF">
        <w:tc>
          <w:tcPr>
            <w:tcW w:w="7366" w:type="dxa"/>
            <w:vAlign w:val="center"/>
          </w:tcPr>
          <w:p w:rsidR="00C30D04" w:rsidRPr="009839A9" w:rsidRDefault="00276ECF" w:rsidP="00C30D04">
            <w:pPr>
              <w:jc w:val="both"/>
              <w:rPr>
                <w:rFonts w:ascii="Arial" w:hAnsi="Arial" w:cs="Arial"/>
                <w:szCs w:val="22"/>
                <w:lang w:val="bs-Latn-BA"/>
              </w:rPr>
            </w:pPr>
            <w:r w:rsidRPr="009839A9">
              <w:rPr>
                <w:rFonts w:ascii="Arial" w:hAnsi="Arial" w:cs="Arial"/>
                <w:szCs w:val="22"/>
              </w:rPr>
              <w:t>Interni pravilnik o obuci, program obuke i troškovnik za prekvalifikaciju ili dokvalifikaciju radne snage</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rPr>
          <w:trHeight w:val="504"/>
        </w:trPr>
        <w:tc>
          <w:tcPr>
            <w:tcW w:w="7366" w:type="dxa"/>
            <w:vAlign w:val="center"/>
          </w:tcPr>
          <w:p w:rsidR="00C30D04" w:rsidRPr="009839A9" w:rsidRDefault="00276ECF" w:rsidP="00276ECF">
            <w:pPr>
              <w:jc w:val="both"/>
              <w:rPr>
                <w:rFonts w:ascii="Arial" w:hAnsi="Arial" w:cs="Arial"/>
                <w:szCs w:val="22"/>
              </w:rPr>
            </w:pPr>
            <w:r w:rsidRPr="009839A9">
              <w:rPr>
                <w:rFonts w:ascii="Arial" w:hAnsi="Arial" w:cs="Arial"/>
                <w:szCs w:val="22"/>
              </w:rPr>
              <w:t>Za vanjsku obuku: odgovarajuća ponuda i predračun za obuku sa programom obuke od strane relevantnog eksperta/organizacije</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EE68A8" w:rsidRPr="009839A9" w:rsidTr="00276ECF">
        <w:tc>
          <w:tcPr>
            <w:tcW w:w="8695" w:type="dxa"/>
            <w:gridSpan w:val="2"/>
            <w:vAlign w:val="center"/>
          </w:tcPr>
          <w:p w:rsidR="00EE68A8" w:rsidRPr="009839A9" w:rsidRDefault="00EE68A8" w:rsidP="00DA1D2B">
            <w:pPr>
              <w:jc w:val="both"/>
              <w:rPr>
                <w:rFonts w:ascii="Arial" w:hAnsi="Arial" w:cs="Arial"/>
                <w:b/>
                <w:szCs w:val="22"/>
                <w:lang w:val="bs-Latn-BA"/>
              </w:rPr>
            </w:pPr>
            <w:r w:rsidRPr="009839A9">
              <w:rPr>
                <w:rFonts w:ascii="Arial" w:hAnsi="Arial" w:cs="Arial"/>
                <w:b/>
                <w:szCs w:val="22"/>
              </w:rPr>
              <w:t>U slučaju iznajmljivanja opreme</w:t>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zCs w:val="22"/>
              </w:rPr>
              <w:t>Tehnička specifikacija i opis</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zCs w:val="22"/>
                <w:lang w:val="bs-Latn-BA" w:eastAsia="en-GB"/>
              </w:rPr>
              <w:t>Odgovarajuća ponuda i predračun</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EE68A8" w:rsidRPr="009839A9" w:rsidTr="00276ECF">
        <w:tc>
          <w:tcPr>
            <w:tcW w:w="8695" w:type="dxa"/>
            <w:gridSpan w:val="2"/>
            <w:vAlign w:val="center"/>
          </w:tcPr>
          <w:p w:rsidR="00EE68A8" w:rsidRPr="009839A9" w:rsidRDefault="00EE68A8" w:rsidP="00DA1D2B">
            <w:pPr>
              <w:jc w:val="both"/>
              <w:rPr>
                <w:rFonts w:ascii="Arial" w:hAnsi="Arial" w:cs="Arial"/>
                <w:b/>
                <w:szCs w:val="22"/>
                <w:lang w:val="bs-Latn-BA"/>
              </w:rPr>
            </w:pPr>
            <w:r w:rsidRPr="009839A9">
              <w:rPr>
                <w:rFonts w:ascii="Arial" w:hAnsi="Arial" w:cs="Arial"/>
                <w:b/>
                <w:szCs w:val="22"/>
                <w:u w:val="single"/>
                <w:lang w:val="bs-Latn-BA" w:eastAsia="en-GB"/>
              </w:rPr>
              <w:t>Dokumenti za prijave u okviru prioritetne oblasti 3</w:t>
            </w:r>
          </w:p>
        </w:tc>
      </w:tr>
      <w:tr w:rsidR="00EE68A8" w:rsidRPr="009839A9" w:rsidTr="00276ECF">
        <w:tc>
          <w:tcPr>
            <w:tcW w:w="7366" w:type="dxa"/>
            <w:vAlign w:val="center"/>
          </w:tcPr>
          <w:p w:rsidR="00EE68A8" w:rsidRPr="009839A9" w:rsidRDefault="00EE68A8" w:rsidP="00DA1D2B">
            <w:pPr>
              <w:jc w:val="both"/>
              <w:rPr>
                <w:rFonts w:ascii="Arial" w:hAnsi="Arial" w:cs="Arial"/>
                <w:b/>
                <w:szCs w:val="22"/>
                <w:lang w:val="bs-Latn-BA"/>
              </w:rPr>
            </w:pPr>
            <w:r w:rsidRPr="009839A9">
              <w:rPr>
                <w:rFonts w:ascii="Arial" w:hAnsi="Arial" w:cs="Arial"/>
                <w:szCs w:val="22"/>
              </w:rPr>
              <w:lastRenderedPageBreak/>
              <w:t>Predračun troškova zakupa sajamskog prostora</w:t>
            </w:r>
          </w:p>
        </w:tc>
        <w:tc>
          <w:tcPr>
            <w:tcW w:w="1329" w:type="dxa"/>
            <w:vAlign w:val="center"/>
          </w:tcPr>
          <w:p w:rsidR="00EE68A8" w:rsidRPr="009839A9" w:rsidRDefault="00C30D04" w:rsidP="00C30D04">
            <w:pPr>
              <w:jc w:val="center"/>
              <w:rPr>
                <w:rFonts w:ascii="Arial" w:hAnsi="Arial" w:cs="Arial"/>
                <w:szCs w:val="22"/>
                <w:lang w:val="bs-Latn-BA"/>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EE68A8" w:rsidRPr="009839A9" w:rsidTr="00276ECF">
        <w:tc>
          <w:tcPr>
            <w:tcW w:w="8695" w:type="dxa"/>
            <w:gridSpan w:val="2"/>
            <w:vAlign w:val="center"/>
          </w:tcPr>
          <w:p w:rsidR="00EE68A8" w:rsidRPr="009839A9" w:rsidRDefault="00EE68A8" w:rsidP="00DA1D2B">
            <w:pPr>
              <w:jc w:val="both"/>
              <w:rPr>
                <w:rFonts w:ascii="Arial" w:hAnsi="Arial" w:cs="Arial"/>
                <w:b/>
                <w:szCs w:val="22"/>
                <w:lang w:val="bs-Latn-BA"/>
              </w:rPr>
            </w:pPr>
            <w:r w:rsidRPr="009839A9">
              <w:rPr>
                <w:rFonts w:ascii="Arial" w:hAnsi="Arial" w:cs="Arial"/>
                <w:b/>
                <w:szCs w:val="22"/>
              </w:rPr>
              <w:t>U slučaju izrade i štampanja promotivnih materijala, web stranice, itd.</w:t>
            </w:r>
          </w:p>
        </w:tc>
      </w:tr>
      <w:tr w:rsidR="00C30D04" w:rsidRPr="009839A9" w:rsidTr="00276ECF">
        <w:tc>
          <w:tcPr>
            <w:tcW w:w="7366" w:type="dxa"/>
            <w:vAlign w:val="center"/>
          </w:tcPr>
          <w:p w:rsidR="00C30D04" w:rsidRPr="009839A9" w:rsidRDefault="00C30D04" w:rsidP="00C30D04">
            <w:pPr>
              <w:jc w:val="both"/>
              <w:rPr>
                <w:rFonts w:ascii="Arial" w:hAnsi="Arial" w:cs="Arial"/>
                <w:szCs w:val="22"/>
                <w:lang w:val="bs-Latn-BA"/>
              </w:rPr>
            </w:pPr>
            <w:r w:rsidRPr="009839A9">
              <w:rPr>
                <w:rFonts w:ascii="Arial" w:hAnsi="Arial" w:cs="Arial"/>
                <w:szCs w:val="22"/>
              </w:rPr>
              <w:t>Tehnička specifikacija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r w:rsidR="00C30D04" w:rsidRPr="009839A9" w:rsidTr="00276ECF">
        <w:tc>
          <w:tcPr>
            <w:tcW w:w="7366" w:type="dxa"/>
            <w:vAlign w:val="center"/>
          </w:tcPr>
          <w:p w:rsidR="00C30D04" w:rsidRPr="009839A9" w:rsidRDefault="00C30D04" w:rsidP="00C30D04">
            <w:pPr>
              <w:jc w:val="both"/>
              <w:rPr>
                <w:rFonts w:ascii="Arial" w:hAnsi="Arial" w:cs="Arial"/>
                <w:szCs w:val="22"/>
              </w:rPr>
            </w:pPr>
            <w:r w:rsidRPr="009839A9">
              <w:rPr>
                <w:rFonts w:ascii="Arial" w:hAnsi="Arial" w:cs="Arial"/>
                <w:szCs w:val="22"/>
                <w:lang w:val="bs-Latn-BA" w:eastAsia="en-GB"/>
              </w:rPr>
              <w:t>Odgovarajuća ponuda ili predračun od dobavljača</w:t>
            </w:r>
          </w:p>
        </w:tc>
        <w:tc>
          <w:tcPr>
            <w:tcW w:w="1329" w:type="dxa"/>
            <w:vAlign w:val="center"/>
          </w:tcPr>
          <w:p w:rsidR="00C30D04" w:rsidRPr="009839A9" w:rsidRDefault="00C30D04" w:rsidP="00C30D04">
            <w:pPr>
              <w:jc w:val="center"/>
              <w:rPr>
                <w:rFonts w:ascii="Arial" w:hAnsi="Arial" w:cs="Arial"/>
                <w:szCs w:val="22"/>
              </w:rPr>
            </w:pPr>
            <w:r w:rsidRPr="009839A9">
              <w:rPr>
                <w:rFonts w:ascii="Arial" w:hAnsi="Arial" w:cs="Arial"/>
                <w:szCs w:val="22"/>
              </w:rPr>
              <w:fldChar w:fldCharType="begin">
                <w:ffData>
                  <w:name w:val=""/>
                  <w:enabled/>
                  <w:calcOnExit w:val="0"/>
                  <w:checkBox>
                    <w:sizeAuto/>
                    <w:default w:val="0"/>
                    <w:checked w:val="0"/>
                  </w:checkBox>
                </w:ffData>
              </w:fldChar>
            </w:r>
            <w:r w:rsidRPr="009839A9">
              <w:rPr>
                <w:rFonts w:ascii="Arial" w:hAnsi="Arial" w:cs="Arial"/>
                <w:szCs w:val="22"/>
              </w:rPr>
              <w:instrText xml:space="preserve"> FORMCHECKBOX </w:instrText>
            </w:r>
            <w:r w:rsidR="005C3A17">
              <w:rPr>
                <w:rFonts w:ascii="Arial" w:hAnsi="Arial" w:cs="Arial"/>
                <w:szCs w:val="22"/>
              </w:rPr>
            </w:r>
            <w:r w:rsidR="005C3A17">
              <w:rPr>
                <w:rFonts w:ascii="Arial" w:hAnsi="Arial" w:cs="Arial"/>
                <w:szCs w:val="22"/>
              </w:rPr>
              <w:fldChar w:fldCharType="separate"/>
            </w:r>
            <w:r w:rsidRPr="009839A9">
              <w:rPr>
                <w:rFonts w:ascii="Arial" w:hAnsi="Arial" w:cs="Arial"/>
                <w:szCs w:val="22"/>
              </w:rPr>
              <w:fldChar w:fldCharType="end"/>
            </w:r>
          </w:p>
        </w:tc>
      </w:tr>
    </w:tbl>
    <w:p w:rsidR="0089691C" w:rsidRPr="009839A9" w:rsidRDefault="0089691C" w:rsidP="00DA1D2B">
      <w:pPr>
        <w:pStyle w:val="Default"/>
        <w:spacing w:before="120" w:after="120"/>
        <w:jc w:val="both"/>
        <w:rPr>
          <w:rFonts w:ascii="Arial" w:hAnsi="Arial" w:cs="Arial"/>
          <w:sz w:val="22"/>
          <w:szCs w:val="22"/>
        </w:rPr>
      </w:pPr>
    </w:p>
    <w:p w:rsidR="009B7497" w:rsidRDefault="009B7497" w:rsidP="009B7497">
      <w:pPr>
        <w:spacing w:before="120" w:after="120"/>
        <w:jc w:val="both"/>
        <w:rPr>
          <w:rFonts w:ascii="Arial" w:hAnsi="Arial" w:cs="Arial"/>
          <w:lang w:val="bs-Latn-BA"/>
        </w:rPr>
      </w:pPr>
      <w:r>
        <w:rPr>
          <w:rFonts w:ascii="Arial" w:hAnsi="Arial" w:cs="Arial"/>
          <w:lang w:val="bs-Latn-BA"/>
        </w:rPr>
        <w:t xml:space="preserve">Podnosilac prijave, pod materijalnom i krivičnom odgovornošću garantuje svojim potpisom i pečatom za istinitost i tačnost podataka, dokumenata i informacija koje su sastavni dio ove prijave, shodno zakonskim propisima u Federaciji BiH. </w:t>
      </w:r>
    </w:p>
    <w:p w:rsidR="009B7497" w:rsidRDefault="009B7497" w:rsidP="009B7497">
      <w:pPr>
        <w:spacing w:before="120" w:after="120"/>
        <w:jc w:val="both"/>
        <w:rPr>
          <w:rFonts w:ascii="Arial" w:hAnsi="Arial" w:cs="Arial"/>
          <w:lang w:val="bs-Latn-BA"/>
        </w:rPr>
      </w:pPr>
      <w:r>
        <w:rPr>
          <w:rFonts w:ascii="Arial" w:hAnsi="Arial" w:cs="Arial"/>
          <w:lang w:val="bs-Latn-BA"/>
        </w:rPr>
        <w:t>U cilju poštivanja odredbi Zakona o sukobu interesa u organima vlasti u Federaciji BiH od strane izabranih dužnosnika, nosilaca izvršnih funkcija i savjetnika u vršenju javnih funkcija, podnosilac prijave mora poštivati odredbe Zakona o sukobu interesa u organima vlasti u Federaciji BiH („Službene novine Federacije BiH“, broj 70/08), a naročito odredbe člana 6., kojim se uređuju ulaganja Vlade Federacije BiH u privatna preduzeća.</w:t>
      </w:r>
    </w:p>
    <w:p w:rsidR="00DA1D2B" w:rsidRPr="009839A9" w:rsidRDefault="00DA1D2B" w:rsidP="00DA1D2B">
      <w:pPr>
        <w:pStyle w:val="Default"/>
        <w:spacing w:before="120" w:after="120"/>
        <w:jc w:val="both"/>
        <w:rPr>
          <w:rFonts w:ascii="Arial" w:hAnsi="Arial" w:cs="Arial"/>
          <w:sz w:val="22"/>
          <w:szCs w:val="22"/>
        </w:rPr>
      </w:pPr>
    </w:p>
    <w:p w:rsidR="006F2B7C" w:rsidRPr="009839A9" w:rsidRDefault="006F2B7C" w:rsidP="004A619C">
      <w:pPr>
        <w:spacing w:before="120" w:after="120"/>
        <w:jc w:val="both"/>
        <w:rPr>
          <w:rFonts w:ascii="Arial" w:hAnsi="Arial" w:cs="Arial"/>
          <w:szCs w:val="22"/>
          <w:lang w:val="bs-Latn-BA"/>
        </w:rPr>
      </w:pPr>
    </w:p>
    <w:p w:rsidR="007C3C0E" w:rsidRPr="009839A9" w:rsidRDefault="007C3C0E" w:rsidP="004A619C">
      <w:pPr>
        <w:spacing w:before="120" w:after="120"/>
        <w:jc w:val="both"/>
        <w:rPr>
          <w:rFonts w:ascii="Arial" w:hAnsi="Arial" w:cs="Arial"/>
          <w:szCs w:val="22"/>
          <w:lang w:val="bs-Latn-BA"/>
        </w:rPr>
      </w:pPr>
    </w:p>
    <w:p w:rsidR="006F2B7C" w:rsidRPr="009839A9" w:rsidRDefault="006F2B7C" w:rsidP="004A619C">
      <w:pPr>
        <w:spacing w:before="120" w:after="120"/>
        <w:jc w:val="both"/>
        <w:rPr>
          <w:rFonts w:ascii="Arial" w:hAnsi="Arial" w:cs="Arial"/>
          <w:szCs w:val="22"/>
          <w:lang w:val="bs-Latn-BA"/>
        </w:rPr>
      </w:pPr>
    </w:p>
    <w:p w:rsidR="006F2B7C" w:rsidRPr="009839A9" w:rsidRDefault="006F2B7C" w:rsidP="004A619C">
      <w:pPr>
        <w:spacing w:before="120" w:after="120"/>
        <w:jc w:val="both"/>
        <w:rPr>
          <w:rFonts w:ascii="Arial" w:hAnsi="Arial" w:cs="Arial"/>
          <w:szCs w:val="22"/>
          <w:lang w:val="bs-Latn-BA"/>
        </w:rPr>
      </w:pPr>
    </w:p>
    <w:bookmarkStart w:id="5" w:name="_Toc367707508"/>
    <w:bookmarkStart w:id="6" w:name="_Toc367707545"/>
    <w:p w:rsidR="006F2B7C" w:rsidRPr="009839A9" w:rsidRDefault="006F2B7C" w:rsidP="004A619C">
      <w:pPr>
        <w:tabs>
          <w:tab w:val="num" w:pos="0"/>
        </w:tabs>
        <w:spacing w:before="120" w:after="120"/>
        <w:jc w:val="both"/>
        <w:rPr>
          <w:rFonts w:ascii="Arial" w:hAnsi="Arial" w:cs="Arial"/>
          <w:szCs w:val="22"/>
        </w:rPr>
      </w:pPr>
      <w:r w:rsidRPr="009839A9">
        <w:rPr>
          <w:rFonts w:ascii="Arial" w:hAnsi="Arial" w:cs="Arial"/>
          <w:noProof/>
          <w:szCs w:val="22"/>
          <w:lang w:val="bs-Latn-BA" w:eastAsia="bs-Latn-BA" w:bidi="ar-SA"/>
        </w:rPr>
        <mc:AlternateContent>
          <mc:Choice Requires="wps">
            <w:drawing>
              <wp:anchor distT="0" distB="0" distL="114300" distR="114300" simplePos="0" relativeHeight="251663360" behindDoc="0" locked="0" layoutInCell="1" allowOverlap="1" wp14:anchorId="36A226D6" wp14:editId="05B89E03">
                <wp:simplePos x="0" y="0"/>
                <wp:positionH relativeFrom="column">
                  <wp:posOffset>4067175</wp:posOffset>
                </wp:positionH>
                <wp:positionV relativeFrom="paragraph">
                  <wp:posOffset>150495</wp:posOffset>
                </wp:positionV>
                <wp:extent cx="1657350" cy="952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16573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4DB34C" id="Straight Connector 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20.25pt,11.85pt" to="450.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" strokecolor="#4579b8 [3044]"/>
            </w:pict>
          </mc:Fallback>
        </mc:AlternateContent>
      </w:r>
      <w:r w:rsidRPr="009839A9">
        <w:rPr>
          <w:rFonts w:ascii="Arial" w:hAnsi="Arial" w:cs="Arial"/>
          <w:noProof/>
          <w:szCs w:val="22"/>
          <w:lang w:val="bs-Latn-BA" w:eastAsia="bs-Latn-BA" w:bidi="ar-SA"/>
        </w:rPr>
        <mc:AlternateContent>
          <mc:Choice Requires="wps">
            <w:drawing>
              <wp:anchor distT="0" distB="0" distL="114300" distR="114300" simplePos="0" relativeHeight="251662336" behindDoc="0" locked="0" layoutInCell="1" allowOverlap="1" wp14:anchorId="16928A65" wp14:editId="0ED40C1A">
                <wp:simplePos x="0" y="0"/>
                <wp:positionH relativeFrom="column">
                  <wp:posOffset>-66676</wp:posOffset>
                </wp:positionH>
                <wp:positionV relativeFrom="paragraph">
                  <wp:posOffset>83820</wp:posOffset>
                </wp:positionV>
                <wp:extent cx="1438275" cy="952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14382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06C5A2"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25pt,6.6pt" to="10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" strokecolor="#4579b8 [3044]"/>
            </w:pict>
          </mc:Fallback>
        </mc:AlternateContent>
      </w:r>
    </w:p>
    <w:p w:rsidR="006F2B7C" w:rsidRPr="009839A9" w:rsidRDefault="006F2B7C" w:rsidP="004A619C">
      <w:pPr>
        <w:spacing w:before="120" w:after="120"/>
        <w:rPr>
          <w:rFonts w:ascii="Arial" w:hAnsi="Arial" w:cs="Arial"/>
          <w:szCs w:val="22"/>
        </w:rPr>
      </w:pPr>
      <w:r w:rsidRPr="009839A9">
        <w:rPr>
          <w:rFonts w:ascii="Arial" w:hAnsi="Arial" w:cs="Arial"/>
          <w:szCs w:val="22"/>
        </w:rPr>
        <w:t>(mjesto, datum)</w:t>
      </w:r>
      <w:r w:rsidRPr="009839A9">
        <w:rPr>
          <w:rFonts w:ascii="Arial" w:hAnsi="Arial" w:cs="Arial"/>
          <w:szCs w:val="22"/>
        </w:rPr>
        <w:tab/>
      </w:r>
      <w:r w:rsidRPr="009839A9">
        <w:rPr>
          <w:rFonts w:ascii="Arial" w:hAnsi="Arial" w:cs="Arial"/>
          <w:szCs w:val="22"/>
        </w:rPr>
        <w:tab/>
      </w:r>
      <w:r w:rsidRPr="009839A9">
        <w:rPr>
          <w:rFonts w:ascii="Arial" w:hAnsi="Arial" w:cs="Arial"/>
          <w:szCs w:val="22"/>
        </w:rPr>
        <w:tab/>
      </w:r>
      <w:r w:rsidRPr="009839A9">
        <w:rPr>
          <w:rFonts w:ascii="Arial" w:hAnsi="Arial" w:cs="Arial"/>
          <w:szCs w:val="22"/>
        </w:rPr>
        <w:tab/>
        <w:t>M.P.</w:t>
      </w:r>
      <w:r w:rsidRPr="009839A9">
        <w:rPr>
          <w:rFonts w:ascii="Arial" w:hAnsi="Arial" w:cs="Arial"/>
          <w:szCs w:val="22"/>
        </w:rPr>
        <w:tab/>
      </w:r>
      <w:r w:rsidRPr="009839A9">
        <w:rPr>
          <w:rFonts w:ascii="Arial" w:hAnsi="Arial" w:cs="Arial"/>
          <w:szCs w:val="22"/>
        </w:rPr>
        <w:tab/>
      </w:r>
      <w:r w:rsidRPr="009839A9">
        <w:rPr>
          <w:rFonts w:ascii="Arial" w:hAnsi="Arial" w:cs="Arial"/>
          <w:szCs w:val="22"/>
        </w:rPr>
        <w:tab/>
        <w:t xml:space="preserve">                 Potpis odgovorne osobe</w:t>
      </w:r>
    </w:p>
    <w:bookmarkEnd w:id="5"/>
    <w:bookmarkEnd w:id="6"/>
    <w:p w:rsidR="00A7416E" w:rsidRPr="009839A9" w:rsidRDefault="00A7416E" w:rsidP="004A619C">
      <w:pPr>
        <w:pStyle w:val="Heading1"/>
        <w:spacing w:before="120" w:after="120"/>
        <w:ind w:left="0" w:firstLine="0"/>
        <w:jc w:val="both"/>
        <w:rPr>
          <w:rFonts w:ascii="Arial" w:hAnsi="Arial" w:cs="Arial"/>
          <w:sz w:val="22"/>
          <w:szCs w:val="22"/>
        </w:rPr>
      </w:pPr>
    </w:p>
    <w:sectPr w:rsidR="00A7416E" w:rsidRPr="009839A9" w:rsidSect="005D0B95">
      <w:footerReference w:type="default" r:id="rId13"/>
      <w:pgSz w:w="11909" w:h="16834"/>
      <w:pgMar w:top="1134" w:right="1277" w:bottom="568" w:left="1418" w:header="709" w:footer="414" w:gutter="0"/>
      <w:paperSrc w:first="92" w:other="9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F8D" w:rsidRDefault="00A57F8D">
      <w:r>
        <w:separator/>
      </w:r>
    </w:p>
  </w:endnote>
  <w:endnote w:type="continuationSeparator" w:id="0">
    <w:p w:rsidR="00A57F8D" w:rsidRDefault="00A5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5402299"/>
      <w:docPartObj>
        <w:docPartGallery w:val="Page Numbers (Bottom of Page)"/>
        <w:docPartUnique/>
      </w:docPartObj>
    </w:sdtPr>
    <w:sdtEndPr>
      <w:rPr>
        <w:rFonts w:ascii="Arial" w:hAnsi="Arial" w:cs="Arial"/>
        <w:sz w:val="22"/>
        <w:szCs w:val="22"/>
      </w:rPr>
    </w:sdtEndPr>
    <w:sdtContent>
      <w:p w:rsidR="00A57F8D" w:rsidRPr="00854DE9" w:rsidRDefault="00A57F8D">
        <w:pPr>
          <w:pStyle w:val="Footer"/>
          <w:jc w:val="right"/>
          <w:rPr>
            <w:rFonts w:ascii="Arial" w:hAnsi="Arial" w:cs="Arial"/>
            <w:sz w:val="22"/>
            <w:szCs w:val="22"/>
          </w:rPr>
        </w:pPr>
        <w:r w:rsidRPr="00854DE9">
          <w:rPr>
            <w:rFonts w:ascii="Arial" w:hAnsi="Arial" w:cs="Arial"/>
            <w:sz w:val="22"/>
            <w:szCs w:val="22"/>
          </w:rPr>
          <w:fldChar w:fldCharType="begin"/>
        </w:r>
        <w:r w:rsidRPr="00854DE9">
          <w:rPr>
            <w:rFonts w:ascii="Arial" w:hAnsi="Arial" w:cs="Arial"/>
            <w:sz w:val="22"/>
            <w:szCs w:val="22"/>
          </w:rPr>
          <w:instrText>PAGE  \* Arabic  \* MERGEFORMAT</w:instrText>
        </w:r>
        <w:r w:rsidRPr="00854DE9">
          <w:rPr>
            <w:rFonts w:ascii="Arial" w:hAnsi="Arial" w:cs="Arial"/>
            <w:sz w:val="22"/>
            <w:szCs w:val="22"/>
          </w:rPr>
          <w:fldChar w:fldCharType="separate"/>
        </w:r>
        <w:r>
          <w:rPr>
            <w:rFonts w:ascii="Arial" w:hAnsi="Arial" w:cs="Arial"/>
            <w:noProof/>
            <w:sz w:val="22"/>
            <w:szCs w:val="22"/>
          </w:rPr>
          <w:t>8</w:t>
        </w:r>
        <w:r w:rsidRPr="00854DE9">
          <w:rPr>
            <w:rFonts w:ascii="Arial" w:hAnsi="Arial" w:cs="Arial"/>
            <w:sz w:val="22"/>
            <w:szCs w:val="22"/>
          </w:rPr>
          <w:fldChar w:fldCharType="end"/>
        </w:r>
        <w:r w:rsidRPr="00854DE9">
          <w:rPr>
            <w:rFonts w:ascii="Arial" w:hAnsi="Arial" w:cs="Arial"/>
            <w:sz w:val="22"/>
            <w:szCs w:val="22"/>
          </w:rPr>
          <w:t xml:space="preserve"> / </w:t>
        </w:r>
        <w:r w:rsidRPr="00854DE9">
          <w:rPr>
            <w:rFonts w:ascii="Arial" w:hAnsi="Arial" w:cs="Arial"/>
            <w:sz w:val="22"/>
            <w:szCs w:val="22"/>
          </w:rPr>
          <w:fldChar w:fldCharType="begin"/>
        </w:r>
        <w:r w:rsidRPr="00854DE9">
          <w:rPr>
            <w:rFonts w:ascii="Arial" w:hAnsi="Arial" w:cs="Arial"/>
            <w:sz w:val="22"/>
            <w:szCs w:val="22"/>
          </w:rPr>
          <w:instrText>NUMPAGES  \* Arabic  \* MERGEFORMAT</w:instrText>
        </w:r>
        <w:r w:rsidRPr="00854DE9">
          <w:rPr>
            <w:rFonts w:ascii="Arial" w:hAnsi="Arial" w:cs="Arial"/>
            <w:sz w:val="22"/>
            <w:szCs w:val="22"/>
          </w:rPr>
          <w:fldChar w:fldCharType="separate"/>
        </w:r>
        <w:r>
          <w:rPr>
            <w:rFonts w:ascii="Arial" w:hAnsi="Arial" w:cs="Arial"/>
            <w:noProof/>
            <w:sz w:val="22"/>
            <w:szCs w:val="22"/>
          </w:rPr>
          <w:t>8</w:t>
        </w:r>
        <w:r w:rsidRPr="00854DE9">
          <w:rPr>
            <w:rFonts w:ascii="Arial" w:hAnsi="Arial" w:cs="Arial"/>
            <w:sz w:val="22"/>
            <w:szCs w:val="22"/>
          </w:rPr>
          <w:fldChar w:fldCharType="end"/>
        </w:r>
      </w:p>
    </w:sdtContent>
  </w:sdt>
  <w:p w:rsidR="00A57F8D" w:rsidRDefault="00A57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F8D" w:rsidRDefault="00A57F8D">
      <w:r>
        <w:separator/>
      </w:r>
    </w:p>
  </w:footnote>
  <w:footnote w:type="continuationSeparator" w:id="0">
    <w:p w:rsidR="00A57F8D" w:rsidRDefault="00A57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0000007"/>
    <w:multiLevelType w:val="multilevel"/>
    <w:tmpl w:val="00000007"/>
    <w:lvl w:ilvl="0">
      <w:start w:val="1"/>
      <w:numFmt w:val="decimal"/>
      <w:lvlText w:val="%1"/>
      <w:lvlJc w:val="left"/>
      <w:pPr>
        <w:ind w:left="432" w:hanging="432"/>
      </w:pPr>
      <w:rPr>
        <w:rFonts w:ascii="Calibri" w:hAnsi="Calibri" w:hint="default"/>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AE5C13"/>
    <w:multiLevelType w:val="hybridMultilevel"/>
    <w:tmpl w:val="47644B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0F4A38AD"/>
    <w:multiLevelType w:val="hybridMultilevel"/>
    <w:tmpl w:val="F8A8F9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F6C65EE"/>
    <w:multiLevelType w:val="hybridMultilevel"/>
    <w:tmpl w:val="4216B32C"/>
    <w:lvl w:ilvl="0" w:tplc="A93E2A6E">
      <w:start w:val="4"/>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0F6D0AC6"/>
    <w:multiLevelType w:val="hybridMultilevel"/>
    <w:tmpl w:val="207A63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DC6C5A"/>
    <w:multiLevelType w:val="hybridMultilevel"/>
    <w:tmpl w:val="05F6E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67C2A"/>
    <w:multiLevelType w:val="hybridMultilevel"/>
    <w:tmpl w:val="380EF26E"/>
    <w:lvl w:ilvl="0" w:tplc="E4066FF2">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2497F06"/>
    <w:multiLevelType w:val="hybridMultilevel"/>
    <w:tmpl w:val="6B10C980"/>
    <w:lvl w:ilvl="0" w:tplc="218C72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0A307B"/>
    <w:multiLevelType w:val="hybridMultilevel"/>
    <w:tmpl w:val="5B30970E"/>
    <w:lvl w:ilvl="0" w:tplc="DFD6D126">
      <w:start w:val="1"/>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2F40002"/>
    <w:multiLevelType w:val="multilevel"/>
    <w:tmpl w:val="DD62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2E3043"/>
    <w:multiLevelType w:val="hybridMultilevel"/>
    <w:tmpl w:val="680ACD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1B2551"/>
    <w:multiLevelType w:val="hybridMultilevel"/>
    <w:tmpl w:val="9AFE9E74"/>
    <w:lvl w:ilvl="0" w:tplc="25CEAC1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00B1852"/>
    <w:multiLevelType w:val="multilevel"/>
    <w:tmpl w:val="00000000"/>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6B4435"/>
    <w:multiLevelType w:val="hybridMultilevel"/>
    <w:tmpl w:val="BDFE32A6"/>
    <w:lvl w:ilvl="0" w:tplc="DFD6D126">
      <w:start w:val="1"/>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2BB3E84"/>
    <w:multiLevelType w:val="hybridMultilevel"/>
    <w:tmpl w:val="D5FE15B0"/>
    <w:lvl w:ilvl="0" w:tplc="25CEAC1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3" w15:restartNumberingAfterBreak="0">
    <w:nsid w:val="46D345F4"/>
    <w:multiLevelType w:val="hybridMultilevel"/>
    <w:tmpl w:val="C57252F6"/>
    <w:lvl w:ilvl="0" w:tplc="DFD6D126">
      <w:start w:val="1"/>
      <w:numFmt w:val="decimal"/>
      <w:lvlText w:val="%1."/>
      <w:lvlJc w:val="left"/>
      <w:pPr>
        <w:ind w:left="1004" w:hanging="360"/>
      </w:pPr>
      <w:rPr>
        <w:rFonts w:ascii="Times New Roman" w:hAnsi="Times New Roman" w:cs="Arial" w:hint="default"/>
        <w:b w:val="0"/>
        <w:color w:val="auto"/>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4" w15:restartNumberingAfterBreak="0">
    <w:nsid w:val="4957568A"/>
    <w:multiLevelType w:val="hybridMultilevel"/>
    <w:tmpl w:val="9AF8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DC2526"/>
    <w:multiLevelType w:val="hybridMultilevel"/>
    <w:tmpl w:val="CDFCB95E"/>
    <w:lvl w:ilvl="0" w:tplc="D2860470">
      <w:start w:val="1"/>
      <w:numFmt w:val="decimal"/>
      <w:lvlText w:val="%1."/>
      <w:lvlJc w:val="left"/>
      <w:pPr>
        <w:ind w:left="720" w:hanging="360"/>
      </w:pPr>
      <w:rPr>
        <w:rFonts w:ascii="Times New Roman" w:hAnsi="Times New Roman" w:cs="Arial" w:hint="default"/>
        <w:b w:val="0"/>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7138303F"/>
    <w:multiLevelType w:val="hybridMultilevel"/>
    <w:tmpl w:val="1C6CC96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32E95"/>
    <w:multiLevelType w:val="hybridMultilevel"/>
    <w:tmpl w:val="4288AB62"/>
    <w:lvl w:ilvl="0" w:tplc="DFD6D126">
      <w:start w:val="1"/>
      <w:numFmt w:val="decimal"/>
      <w:lvlText w:val="%1."/>
      <w:lvlJc w:val="left"/>
      <w:pPr>
        <w:ind w:left="1068" w:hanging="360"/>
      </w:pPr>
      <w:rPr>
        <w:rFonts w:ascii="Times New Roman" w:hAnsi="Times New Roman" w:cs="Arial" w:hint="default"/>
        <w:b w:val="0"/>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8" w15:restartNumberingAfterBreak="0">
    <w:nsid w:val="73D03348"/>
    <w:multiLevelType w:val="hybridMultilevel"/>
    <w:tmpl w:val="E8E68180"/>
    <w:lvl w:ilvl="0" w:tplc="7352B478">
      <w:start w:val="1"/>
      <w:numFmt w:val="decimal"/>
      <w:lvlText w:val="%1."/>
      <w:lvlJc w:val="left"/>
      <w:pPr>
        <w:ind w:left="360" w:hanging="360"/>
      </w:pPr>
      <w:rPr>
        <w:rFonts w:ascii="Arial" w:hAnsi="Arial" w:cs="Aria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49D7238"/>
    <w:multiLevelType w:val="hybridMultilevel"/>
    <w:tmpl w:val="05F6E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FD0DC0"/>
    <w:multiLevelType w:val="hybridMultilevel"/>
    <w:tmpl w:val="55D2F1D0"/>
    <w:lvl w:ilvl="0" w:tplc="DFD6D126">
      <w:start w:val="1"/>
      <w:numFmt w:val="decimal"/>
      <w:lvlText w:val="%1."/>
      <w:lvlJc w:val="left"/>
      <w:pPr>
        <w:ind w:left="720" w:hanging="360"/>
      </w:pPr>
      <w:rPr>
        <w:rFonts w:ascii="Times New Roman" w:hAnsi="Times New Roman"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902F4D"/>
    <w:multiLevelType w:val="hybridMultilevel"/>
    <w:tmpl w:val="6B10C980"/>
    <w:lvl w:ilvl="0" w:tplc="218C72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AF594B"/>
    <w:multiLevelType w:val="hybridMultilevel"/>
    <w:tmpl w:val="4288AB62"/>
    <w:lvl w:ilvl="0" w:tplc="DFD6D126">
      <w:start w:val="1"/>
      <w:numFmt w:val="decimal"/>
      <w:lvlText w:val="%1."/>
      <w:lvlJc w:val="left"/>
      <w:pPr>
        <w:ind w:left="1068" w:hanging="360"/>
      </w:pPr>
      <w:rPr>
        <w:rFonts w:ascii="Times New Roman" w:hAnsi="Times New Roman" w:cs="Arial" w:hint="default"/>
        <w:b w:val="0"/>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3" w15:restartNumberingAfterBreak="0">
    <w:nsid w:val="7F873F19"/>
    <w:multiLevelType w:val="hybridMultilevel"/>
    <w:tmpl w:val="1F0EAE3A"/>
    <w:lvl w:ilvl="0" w:tplc="E4066FF2">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7"/>
  </w:num>
  <w:num w:numId="6">
    <w:abstractNumId w:val="8"/>
  </w:num>
  <w:num w:numId="7">
    <w:abstractNumId w:val="4"/>
  </w:num>
  <w:num w:numId="8">
    <w:abstractNumId w:val="1"/>
  </w:num>
  <w:num w:numId="9">
    <w:abstractNumId w:val="5"/>
  </w:num>
  <w:num w:numId="10">
    <w:abstractNumId w:val="20"/>
  </w:num>
  <w:num w:numId="11">
    <w:abstractNumId w:val="9"/>
  </w:num>
  <w:num w:numId="12">
    <w:abstractNumId w:val="17"/>
  </w:num>
  <w:num w:numId="13">
    <w:abstractNumId w:val="14"/>
  </w:num>
  <w:num w:numId="14">
    <w:abstractNumId w:val="33"/>
  </w:num>
  <w:num w:numId="15">
    <w:abstractNumId w:val="23"/>
  </w:num>
  <w:num w:numId="16">
    <w:abstractNumId w:val="11"/>
  </w:num>
  <w:num w:numId="17">
    <w:abstractNumId w:val="30"/>
  </w:num>
  <w:num w:numId="18">
    <w:abstractNumId w:val="19"/>
  </w:num>
  <w:num w:numId="19">
    <w:abstractNumId w:val="27"/>
  </w:num>
  <w:num w:numId="20">
    <w:abstractNumId w:val="22"/>
  </w:num>
  <w:num w:numId="21">
    <w:abstractNumId w:val="32"/>
  </w:num>
  <w:num w:numId="22">
    <w:abstractNumId w:val="21"/>
  </w:num>
  <w:num w:numId="23">
    <w:abstractNumId w:val="16"/>
  </w:num>
  <w:num w:numId="24">
    <w:abstractNumId w:val="19"/>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4"/>
  </w:num>
  <w:num w:numId="28">
    <w:abstractNumId w:val="31"/>
  </w:num>
  <w:num w:numId="29">
    <w:abstractNumId w:val="18"/>
  </w:num>
  <w:num w:numId="30">
    <w:abstractNumId w:val="29"/>
  </w:num>
  <w:num w:numId="31">
    <w:abstractNumId w:val="13"/>
  </w:num>
  <w:num w:numId="32">
    <w:abstractNumId w:val="10"/>
  </w:num>
  <w:num w:numId="33">
    <w:abstractNumId w:val="12"/>
  </w:num>
  <w:num w:numId="34">
    <w:abstractNumId w:val="2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80897"/>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24C"/>
    <w:rsid w:val="000043CA"/>
    <w:rsid w:val="00005F8B"/>
    <w:rsid w:val="00020461"/>
    <w:rsid w:val="00023F15"/>
    <w:rsid w:val="000514EF"/>
    <w:rsid w:val="0005745D"/>
    <w:rsid w:val="00060D90"/>
    <w:rsid w:val="000A05C1"/>
    <w:rsid w:val="000B0137"/>
    <w:rsid w:val="000B0464"/>
    <w:rsid w:val="000B53A0"/>
    <w:rsid w:val="000B5400"/>
    <w:rsid w:val="000B7D9E"/>
    <w:rsid w:val="000E38DF"/>
    <w:rsid w:val="000E4D85"/>
    <w:rsid w:val="000F401F"/>
    <w:rsid w:val="000F72A9"/>
    <w:rsid w:val="00100A20"/>
    <w:rsid w:val="00105B27"/>
    <w:rsid w:val="001061A7"/>
    <w:rsid w:val="001064AD"/>
    <w:rsid w:val="00113FB2"/>
    <w:rsid w:val="001306D7"/>
    <w:rsid w:val="00132F5C"/>
    <w:rsid w:val="00133A00"/>
    <w:rsid w:val="001512D3"/>
    <w:rsid w:val="00153D57"/>
    <w:rsid w:val="00170DCA"/>
    <w:rsid w:val="00172A27"/>
    <w:rsid w:val="0018082E"/>
    <w:rsid w:val="00185D5E"/>
    <w:rsid w:val="001B6579"/>
    <w:rsid w:val="001C1B87"/>
    <w:rsid w:val="001C3EF6"/>
    <w:rsid w:val="001C47E9"/>
    <w:rsid w:val="001D7D99"/>
    <w:rsid w:val="002045D3"/>
    <w:rsid w:val="00206CE6"/>
    <w:rsid w:val="00222CCD"/>
    <w:rsid w:val="002316B0"/>
    <w:rsid w:val="0023333D"/>
    <w:rsid w:val="00245155"/>
    <w:rsid w:val="002629AD"/>
    <w:rsid w:val="00276ECF"/>
    <w:rsid w:val="00282B34"/>
    <w:rsid w:val="00290922"/>
    <w:rsid w:val="0029510B"/>
    <w:rsid w:val="002A2215"/>
    <w:rsid w:val="002B58C3"/>
    <w:rsid w:val="002E1272"/>
    <w:rsid w:val="002F320D"/>
    <w:rsid w:val="002F3342"/>
    <w:rsid w:val="002F3906"/>
    <w:rsid w:val="002F65FB"/>
    <w:rsid w:val="00300A37"/>
    <w:rsid w:val="00302D49"/>
    <w:rsid w:val="00303DBF"/>
    <w:rsid w:val="00304111"/>
    <w:rsid w:val="00304821"/>
    <w:rsid w:val="00306A8B"/>
    <w:rsid w:val="00310630"/>
    <w:rsid w:val="00312280"/>
    <w:rsid w:val="0031578C"/>
    <w:rsid w:val="003213D4"/>
    <w:rsid w:val="00325696"/>
    <w:rsid w:val="00341A2A"/>
    <w:rsid w:val="00342A01"/>
    <w:rsid w:val="003459DD"/>
    <w:rsid w:val="0037272A"/>
    <w:rsid w:val="00383D39"/>
    <w:rsid w:val="00385553"/>
    <w:rsid w:val="00386919"/>
    <w:rsid w:val="00396503"/>
    <w:rsid w:val="003A3015"/>
    <w:rsid w:val="003A79BA"/>
    <w:rsid w:val="003B013D"/>
    <w:rsid w:val="003B2E22"/>
    <w:rsid w:val="003C7EF4"/>
    <w:rsid w:val="003E4B97"/>
    <w:rsid w:val="003F5131"/>
    <w:rsid w:val="00400318"/>
    <w:rsid w:val="004038D1"/>
    <w:rsid w:val="004041FB"/>
    <w:rsid w:val="00407C1C"/>
    <w:rsid w:val="004255C0"/>
    <w:rsid w:val="00425BA3"/>
    <w:rsid w:val="004378B6"/>
    <w:rsid w:val="0044191A"/>
    <w:rsid w:val="004430E9"/>
    <w:rsid w:val="00445242"/>
    <w:rsid w:val="00447989"/>
    <w:rsid w:val="00463AC8"/>
    <w:rsid w:val="00466259"/>
    <w:rsid w:val="004703C2"/>
    <w:rsid w:val="0047110F"/>
    <w:rsid w:val="00472F74"/>
    <w:rsid w:val="0047440C"/>
    <w:rsid w:val="004748AB"/>
    <w:rsid w:val="00486492"/>
    <w:rsid w:val="00486C7A"/>
    <w:rsid w:val="0049183A"/>
    <w:rsid w:val="00492CD6"/>
    <w:rsid w:val="0049419E"/>
    <w:rsid w:val="004A54EC"/>
    <w:rsid w:val="004A619C"/>
    <w:rsid w:val="004C7D88"/>
    <w:rsid w:val="004D1DC6"/>
    <w:rsid w:val="004E083E"/>
    <w:rsid w:val="004E5853"/>
    <w:rsid w:val="004E73DB"/>
    <w:rsid w:val="004F136C"/>
    <w:rsid w:val="004F4DED"/>
    <w:rsid w:val="00512DE2"/>
    <w:rsid w:val="00516D59"/>
    <w:rsid w:val="00527E22"/>
    <w:rsid w:val="0054016E"/>
    <w:rsid w:val="00543BF1"/>
    <w:rsid w:val="0054435C"/>
    <w:rsid w:val="00550D7E"/>
    <w:rsid w:val="0055149F"/>
    <w:rsid w:val="0055192C"/>
    <w:rsid w:val="00551E4A"/>
    <w:rsid w:val="00561308"/>
    <w:rsid w:val="00562058"/>
    <w:rsid w:val="0057408E"/>
    <w:rsid w:val="00590063"/>
    <w:rsid w:val="00594BA6"/>
    <w:rsid w:val="005A416F"/>
    <w:rsid w:val="005C3A17"/>
    <w:rsid w:val="005D036F"/>
    <w:rsid w:val="005D0929"/>
    <w:rsid w:val="005D0B95"/>
    <w:rsid w:val="005D576B"/>
    <w:rsid w:val="005E371B"/>
    <w:rsid w:val="005F246F"/>
    <w:rsid w:val="005F2EFC"/>
    <w:rsid w:val="005F644C"/>
    <w:rsid w:val="00602A5C"/>
    <w:rsid w:val="00606C16"/>
    <w:rsid w:val="0061222C"/>
    <w:rsid w:val="00617FBF"/>
    <w:rsid w:val="00621783"/>
    <w:rsid w:val="00622785"/>
    <w:rsid w:val="00630559"/>
    <w:rsid w:val="00630A21"/>
    <w:rsid w:val="00635058"/>
    <w:rsid w:val="0064360A"/>
    <w:rsid w:val="006630E3"/>
    <w:rsid w:val="0067414C"/>
    <w:rsid w:val="00676939"/>
    <w:rsid w:val="00676F98"/>
    <w:rsid w:val="006825D9"/>
    <w:rsid w:val="006834AE"/>
    <w:rsid w:val="0069098F"/>
    <w:rsid w:val="00695971"/>
    <w:rsid w:val="006A72DE"/>
    <w:rsid w:val="006C1495"/>
    <w:rsid w:val="006C19AB"/>
    <w:rsid w:val="006D3F41"/>
    <w:rsid w:val="006E79D4"/>
    <w:rsid w:val="006F2B7C"/>
    <w:rsid w:val="006F501E"/>
    <w:rsid w:val="006F5BFA"/>
    <w:rsid w:val="00700FC7"/>
    <w:rsid w:val="007034A7"/>
    <w:rsid w:val="00704441"/>
    <w:rsid w:val="00711757"/>
    <w:rsid w:val="00712825"/>
    <w:rsid w:val="007160AB"/>
    <w:rsid w:val="007176EF"/>
    <w:rsid w:val="00720CC0"/>
    <w:rsid w:val="00721994"/>
    <w:rsid w:val="007252C3"/>
    <w:rsid w:val="00731E6D"/>
    <w:rsid w:val="00732D7C"/>
    <w:rsid w:val="0073517C"/>
    <w:rsid w:val="00735DDF"/>
    <w:rsid w:val="0074370C"/>
    <w:rsid w:val="00747C52"/>
    <w:rsid w:val="007502DA"/>
    <w:rsid w:val="00754A54"/>
    <w:rsid w:val="00757F6F"/>
    <w:rsid w:val="007639EE"/>
    <w:rsid w:val="00780AED"/>
    <w:rsid w:val="007925C1"/>
    <w:rsid w:val="00793064"/>
    <w:rsid w:val="00796DAF"/>
    <w:rsid w:val="007B5F46"/>
    <w:rsid w:val="007C231E"/>
    <w:rsid w:val="007C2C45"/>
    <w:rsid w:val="007C3C0E"/>
    <w:rsid w:val="007F3AC9"/>
    <w:rsid w:val="00801740"/>
    <w:rsid w:val="008017E8"/>
    <w:rsid w:val="00811122"/>
    <w:rsid w:val="0083310B"/>
    <w:rsid w:val="00843BE8"/>
    <w:rsid w:val="00847AB1"/>
    <w:rsid w:val="00854DE9"/>
    <w:rsid w:val="00855E80"/>
    <w:rsid w:val="00877ADD"/>
    <w:rsid w:val="008819F7"/>
    <w:rsid w:val="00893B87"/>
    <w:rsid w:val="0089691C"/>
    <w:rsid w:val="00896973"/>
    <w:rsid w:val="00896F47"/>
    <w:rsid w:val="008A4812"/>
    <w:rsid w:val="008B14A0"/>
    <w:rsid w:val="008B2C39"/>
    <w:rsid w:val="008C32E4"/>
    <w:rsid w:val="008C5688"/>
    <w:rsid w:val="008C5A30"/>
    <w:rsid w:val="008D4112"/>
    <w:rsid w:val="008E1C84"/>
    <w:rsid w:val="008F0177"/>
    <w:rsid w:val="008F0A19"/>
    <w:rsid w:val="008F1BB6"/>
    <w:rsid w:val="008F215A"/>
    <w:rsid w:val="00917138"/>
    <w:rsid w:val="00920018"/>
    <w:rsid w:val="009226F2"/>
    <w:rsid w:val="00930C62"/>
    <w:rsid w:val="009320CC"/>
    <w:rsid w:val="009323D4"/>
    <w:rsid w:val="00945B53"/>
    <w:rsid w:val="009569F4"/>
    <w:rsid w:val="00963367"/>
    <w:rsid w:val="00963EBC"/>
    <w:rsid w:val="009644EE"/>
    <w:rsid w:val="00964D5E"/>
    <w:rsid w:val="00970970"/>
    <w:rsid w:val="00971238"/>
    <w:rsid w:val="0097221C"/>
    <w:rsid w:val="00980A19"/>
    <w:rsid w:val="009839A9"/>
    <w:rsid w:val="009879F9"/>
    <w:rsid w:val="00990C76"/>
    <w:rsid w:val="00996323"/>
    <w:rsid w:val="009B3D66"/>
    <w:rsid w:val="009B6F77"/>
    <w:rsid w:val="009B7497"/>
    <w:rsid w:val="009D1575"/>
    <w:rsid w:val="009D4405"/>
    <w:rsid w:val="009F30D8"/>
    <w:rsid w:val="00A148F1"/>
    <w:rsid w:val="00A16DB5"/>
    <w:rsid w:val="00A17EAF"/>
    <w:rsid w:val="00A279BF"/>
    <w:rsid w:val="00A30DAA"/>
    <w:rsid w:val="00A466EF"/>
    <w:rsid w:val="00A55A3D"/>
    <w:rsid w:val="00A57F8D"/>
    <w:rsid w:val="00A6699C"/>
    <w:rsid w:val="00A73873"/>
    <w:rsid w:val="00A7416E"/>
    <w:rsid w:val="00A769F3"/>
    <w:rsid w:val="00A874B5"/>
    <w:rsid w:val="00AB02F5"/>
    <w:rsid w:val="00AB1737"/>
    <w:rsid w:val="00AB5CB7"/>
    <w:rsid w:val="00AB6B8F"/>
    <w:rsid w:val="00AC5652"/>
    <w:rsid w:val="00AC63F0"/>
    <w:rsid w:val="00AD63EE"/>
    <w:rsid w:val="00AE38A0"/>
    <w:rsid w:val="00B07D78"/>
    <w:rsid w:val="00B12E8B"/>
    <w:rsid w:val="00B13151"/>
    <w:rsid w:val="00B3331C"/>
    <w:rsid w:val="00B409AD"/>
    <w:rsid w:val="00B5223F"/>
    <w:rsid w:val="00B60AAC"/>
    <w:rsid w:val="00B6436A"/>
    <w:rsid w:val="00B65250"/>
    <w:rsid w:val="00B661DD"/>
    <w:rsid w:val="00B670DE"/>
    <w:rsid w:val="00B72E22"/>
    <w:rsid w:val="00B76B0D"/>
    <w:rsid w:val="00B77EC7"/>
    <w:rsid w:val="00B83E15"/>
    <w:rsid w:val="00B9373A"/>
    <w:rsid w:val="00B948CE"/>
    <w:rsid w:val="00BA584A"/>
    <w:rsid w:val="00BC16C0"/>
    <w:rsid w:val="00BC1FB4"/>
    <w:rsid w:val="00BC2D37"/>
    <w:rsid w:val="00BD4AE9"/>
    <w:rsid w:val="00BE05AC"/>
    <w:rsid w:val="00BE153F"/>
    <w:rsid w:val="00BE50C9"/>
    <w:rsid w:val="00BF3156"/>
    <w:rsid w:val="00BF7A82"/>
    <w:rsid w:val="00C02F09"/>
    <w:rsid w:val="00C058B7"/>
    <w:rsid w:val="00C12EF9"/>
    <w:rsid w:val="00C21BB7"/>
    <w:rsid w:val="00C30D04"/>
    <w:rsid w:val="00C43AD2"/>
    <w:rsid w:val="00C46A9D"/>
    <w:rsid w:val="00C56AE2"/>
    <w:rsid w:val="00C6016D"/>
    <w:rsid w:val="00C605BB"/>
    <w:rsid w:val="00C8131B"/>
    <w:rsid w:val="00C83A56"/>
    <w:rsid w:val="00C845EB"/>
    <w:rsid w:val="00C8531B"/>
    <w:rsid w:val="00CA4482"/>
    <w:rsid w:val="00CA5D40"/>
    <w:rsid w:val="00CB0E22"/>
    <w:rsid w:val="00CB6EFA"/>
    <w:rsid w:val="00CC00BC"/>
    <w:rsid w:val="00CC291F"/>
    <w:rsid w:val="00CC6710"/>
    <w:rsid w:val="00CD320A"/>
    <w:rsid w:val="00CD5D66"/>
    <w:rsid w:val="00CF22BA"/>
    <w:rsid w:val="00CF5DF7"/>
    <w:rsid w:val="00CF7719"/>
    <w:rsid w:val="00D133A1"/>
    <w:rsid w:val="00D1433E"/>
    <w:rsid w:val="00D14BD1"/>
    <w:rsid w:val="00D21965"/>
    <w:rsid w:val="00D2369E"/>
    <w:rsid w:val="00D34AA4"/>
    <w:rsid w:val="00D43F46"/>
    <w:rsid w:val="00D56A38"/>
    <w:rsid w:val="00D66867"/>
    <w:rsid w:val="00D66F2F"/>
    <w:rsid w:val="00D70EE3"/>
    <w:rsid w:val="00D9743D"/>
    <w:rsid w:val="00DA1D2B"/>
    <w:rsid w:val="00DA2061"/>
    <w:rsid w:val="00DA2EBC"/>
    <w:rsid w:val="00DA74EA"/>
    <w:rsid w:val="00DC0BC8"/>
    <w:rsid w:val="00DC3485"/>
    <w:rsid w:val="00DC405D"/>
    <w:rsid w:val="00DD5375"/>
    <w:rsid w:val="00DD697D"/>
    <w:rsid w:val="00DF1A3B"/>
    <w:rsid w:val="00E06DEE"/>
    <w:rsid w:val="00E22E1C"/>
    <w:rsid w:val="00E24B6C"/>
    <w:rsid w:val="00E26457"/>
    <w:rsid w:val="00E440B4"/>
    <w:rsid w:val="00E4521C"/>
    <w:rsid w:val="00E55BBA"/>
    <w:rsid w:val="00E6265D"/>
    <w:rsid w:val="00E73B8F"/>
    <w:rsid w:val="00E73D1B"/>
    <w:rsid w:val="00E95769"/>
    <w:rsid w:val="00E971C7"/>
    <w:rsid w:val="00EA47FF"/>
    <w:rsid w:val="00EA5C0E"/>
    <w:rsid w:val="00EB0BD5"/>
    <w:rsid w:val="00EC490B"/>
    <w:rsid w:val="00EC70A0"/>
    <w:rsid w:val="00ED4C9C"/>
    <w:rsid w:val="00EE68A8"/>
    <w:rsid w:val="00F015F0"/>
    <w:rsid w:val="00F06C50"/>
    <w:rsid w:val="00F22DB5"/>
    <w:rsid w:val="00F36C5F"/>
    <w:rsid w:val="00F41C82"/>
    <w:rsid w:val="00F45F04"/>
    <w:rsid w:val="00F60881"/>
    <w:rsid w:val="00F66EC6"/>
    <w:rsid w:val="00F7081F"/>
    <w:rsid w:val="00F873E8"/>
    <w:rsid w:val="00F878F1"/>
    <w:rsid w:val="00F914CD"/>
    <w:rsid w:val="00F97D8B"/>
    <w:rsid w:val="00FA21C8"/>
    <w:rsid w:val="00FB2CDE"/>
    <w:rsid w:val="00FD1084"/>
    <w:rsid w:val="00FE58C5"/>
    <w:rsid w:val="00FF28D2"/>
    <w:rsid w:val="00FF4EF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430866B1"/>
  <w15:docId w15:val="{A80EB264-41BB-4461-87F5-78242A3D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r-HR" w:eastAsia="hr-HR" w:bidi="hr-HR"/>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92"/>
    <w:rPr>
      <w:rFonts w:ascii="Calibri" w:eastAsia="Times New Roman" w:hAnsi="Calibri"/>
      <w:sz w:val="22"/>
    </w:rPr>
  </w:style>
  <w:style w:type="paragraph" w:styleId="Heading1">
    <w:name w:val="heading 1"/>
    <w:basedOn w:val="Normal"/>
    <w:next w:val="Normal"/>
    <w:qFormat/>
    <w:rsid w:val="00CF7719"/>
    <w:pPr>
      <w:keepNext/>
      <w:suppressAutoHyphens/>
      <w:spacing w:after="240"/>
      <w:ind w:left="432" w:hanging="432"/>
      <w:outlineLvl w:val="0"/>
    </w:pPr>
    <w:rPr>
      <w:b/>
      <w:spacing w:val="-2"/>
      <w:sz w:val="32"/>
    </w:rPr>
  </w:style>
  <w:style w:type="paragraph" w:styleId="Heading2">
    <w:name w:val="heading 2"/>
    <w:basedOn w:val="Normal"/>
    <w:next w:val="Normal"/>
    <w:link w:val="Heading2Char"/>
    <w:qFormat/>
    <w:rsid w:val="00CF7719"/>
    <w:pPr>
      <w:keepNext/>
      <w:tabs>
        <w:tab w:val="left" w:pos="-720"/>
      </w:tabs>
      <w:suppressAutoHyphens/>
      <w:ind w:left="576" w:hanging="576"/>
      <w:jc w:val="both"/>
      <w:outlineLvl w:val="1"/>
    </w:pPr>
    <w:rPr>
      <w:b/>
      <w:i/>
      <w:spacing w:val="-2"/>
    </w:rPr>
  </w:style>
  <w:style w:type="paragraph" w:styleId="Heading3">
    <w:name w:val="heading 3"/>
    <w:basedOn w:val="Normal"/>
    <w:next w:val="Normal"/>
    <w:qFormat/>
    <w:rsid w:val="00CF7719"/>
    <w:pPr>
      <w:keepNext/>
      <w:tabs>
        <w:tab w:val="left" w:pos="-720"/>
      </w:tabs>
      <w:suppressAutoHyphens/>
      <w:spacing w:after="240"/>
      <w:ind w:left="720" w:hanging="720"/>
      <w:outlineLvl w:val="2"/>
    </w:pPr>
    <w:rPr>
      <w:b/>
      <w:smallCaps/>
      <w:sz w:val="32"/>
      <w:u w:val="single"/>
    </w:rPr>
  </w:style>
  <w:style w:type="paragraph" w:styleId="Heading4">
    <w:name w:val="heading 4"/>
    <w:basedOn w:val="Normal"/>
    <w:next w:val="Normal"/>
    <w:qFormat/>
    <w:rsid w:val="00CF7719"/>
    <w:pPr>
      <w:keepNext/>
      <w:ind w:left="864" w:hanging="864"/>
      <w:jc w:val="both"/>
      <w:outlineLvl w:val="3"/>
    </w:pPr>
    <w:rPr>
      <w:b/>
      <w:smallCaps/>
      <w:sz w:val="28"/>
    </w:rPr>
  </w:style>
  <w:style w:type="paragraph" w:styleId="Heading5">
    <w:name w:val="heading 5"/>
    <w:basedOn w:val="Normal"/>
    <w:next w:val="Normal"/>
    <w:qFormat/>
    <w:rsid w:val="00CF7719"/>
    <w:pPr>
      <w:ind w:left="1008" w:hanging="1008"/>
      <w:jc w:val="both"/>
      <w:outlineLvl w:val="4"/>
    </w:pPr>
    <w:rPr>
      <w:b/>
      <w:sz w:val="32"/>
    </w:rPr>
  </w:style>
  <w:style w:type="paragraph" w:styleId="Heading6">
    <w:name w:val="heading 6"/>
    <w:basedOn w:val="Normal"/>
    <w:next w:val="Normal"/>
    <w:qFormat/>
    <w:rsid w:val="00CF7719"/>
    <w:pPr>
      <w:keepNext/>
      <w:ind w:left="1152" w:hanging="1152"/>
      <w:jc w:val="center"/>
      <w:outlineLvl w:val="5"/>
    </w:pPr>
    <w:rPr>
      <w:b/>
      <w:smallCaps/>
      <w:sz w:val="48"/>
    </w:rPr>
  </w:style>
  <w:style w:type="paragraph" w:styleId="Heading7">
    <w:name w:val="heading 7"/>
    <w:basedOn w:val="Normal"/>
    <w:next w:val="Normal"/>
    <w:qFormat/>
    <w:rsid w:val="00CF7719"/>
    <w:pPr>
      <w:keepNext/>
      <w:ind w:left="1296" w:hanging="1296"/>
      <w:jc w:val="right"/>
      <w:outlineLvl w:val="6"/>
    </w:pPr>
    <w:rPr>
      <w:b/>
      <w:sz w:val="48"/>
    </w:rPr>
  </w:style>
  <w:style w:type="paragraph" w:styleId="Heading8">
    <w:name w:val="heading 8"/>
    <w:basedOn w:val="Normal"/>
    <w:next w:val="Normal"/>
    <w:qFormat/>
    <w:rsid w:val="00CF7719"/>
    <w:pPr>
      <w:keepNext/>
      <w:ind w:left="1440" w:hanging="1440"/>
      <w:jc w:val="right"/>
      <w:outlineLvl w:val="7"/>
    </w:pPr>
    <w:rPr>
      <w:b/>
      <w:i/>
      <w:sz w:val="40"/>
    </w:rPr>
  </w:style>
  <w:style w:type="paragraph" w:styleId="Heading9">
    <w:name w:val="heading 9"/>
    <w:basedOn w:val="Normal"/>
    <w:next w:val="Normal"/>
    <w:qFormat/>
    <w:rsid w:val="00CF7719"/>
    <w:pPr>
      <w:keepNext/>
      <w:ind w:left="1584" w:hanging="1584"/>
      <w:jc w:val="right"/>
      <w:outlineLvl w:val="8"/>
    </w:pPr>
    <w:rPr>
      <w:b/>
      <w:i/>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F7719"/>
    <w:rPr>
      <w:rFonts w:ascii="Calibri" w:eastAsia="Times New Roman" w:hAnsi="Calibri"/>
      <w:b/>
      <w:i/>
      <w:spacing w:val="-2"/>
      <w:sz w:val="22"/>
    </w:rPr>
  </w:style>
  <w:style w:type="character" w:customStyle="1" w:styleId="CommentTextChar">
    <w:name w:val="Comment Text Char"/>
    <w:link w:val="CommentText"/>
    <w:rsid w:val="00CF7719"/>
    <w:rPr>
      <w:rFonts w:ascii="Calibri" w:hAnsi="Calibri"/>
      <w:lang w:val="hr-HR" w:eastAsia="hr-HR"/>
    </w:rPr>
  </w:style>
  <w:style w:type="character" w:styleId="FootnoteReference">
    <w:name w:val="footnote reference"/>
    <w:aliases w:val=" BVI fnr,BVI fnr, BVI fnr Car Car,BVI fnr Car, BVI fnr Car Car Car Car, BVI fnr Car Car Car Car Char,ftref,stylish,BVI fnr Car Char1 Char,BVI fnr Car Car Car Char1 Char,BVI fnr Car Car Char1 Char,BVI fnr Car Car Car Car Car Char1 Char"/>
    <w:link w:val="Char2"/>
    <w:uiPriority w:val="99"/>
    <w:qFormat/>
    <w:rsid w:val="00CF7719"/>
    <w:rPr>
      <w:vertAlign w:val="superscript"/>
    </w:rPr>
  </w:style>
  <w:style w:type="character" w:customStyle="1" w:styleId="hps">
    <w:name w:val="hps"/>
    <w:basedOn w:val="DefaultParagraphFont"/>
    <w:rsid w:val="00CF7719"/>
  </w:style>
  <w:style w:type="character" w:customStyle="1" w:styleId="CommentSubjectChar">
    <w:name w:val="Comment Subject Char"/>
    <w:link w:val="CommentSubject1"/>
    <w:rsid w:val="00CF7719"/>
    <w:rPr>
      <w:rFonts w:ascii="Calibri" w:hAnsi="Calibri"/>
      <w:b/>
      <w:bCs/>
      <w:lang w:val="hr-HR" w:eastAsia="hr-HR"/>
    </w:rPr>
  </w:style>
  <w:style w:type="character" w:customStyle="1" w:styleId="FooterChar">
    <w:name w:val="Footer Char"/>
    <w:link w:val="Footer"/>
    <w:uiPriority w:val="99"/>
    <w:rsid w:val="00CF7719"/>
    <w:rPr>
      <w:sz w:val="24"/>
      <w:lang w:val="hr-HR" w:eastAsia="hr-HR"/>
    </w:rPr>
  </w:style>
  <w:style w:type="character" w:customStyle="1" w:styleId="CommentReference1">
    <w:name w:val="Comment Reference1"/>
    <w:rsid w:val="00CF7719"/>
    <w:rPr>
      <w:sz w:val="16"/>
      <w:szCs w:val="16"/>
    </w:rPr>
  </w:style>
  <w:style w:type="character" w:customStyle="1" w:styleId="ListParagraphChar">
    <w:name w:val="List Paragraph Char"/>
    <w:aliases w:val="List Paragraph (numbered (a)) Char"/>
    <w:link w:val="ListParagraph"/>
    <w:uiPriority w:val="34"/>
    <w:rsid w:val="00CF7719"/>
    <w:rPr>
      <w:rFonts w:ascii="Arial Narrow" w:hAnsi="Arial Narrow"/>
      <w:sz w:val="24"/>
      <w:szCs w:val="23"/>
      <w:lang w:eastAsia="hr-HR"/>
    </w:rPr>
  </w:style>
  <w:style w:type="character" w:styleId="Hyperlink">
    <w:name w:val="Hyperlink"/>
    <w:uiPriority w:val="99"/>
    <w:rsid w:val="00CF7719"/>
    <w:rPr>
      <w:color w:val="0000FF"/>
      <w:u w:val="single"/>
    </w:rPr>
  </w:style>
  <w:style w:type="character" w:customStyle="1" w:styleId="FootnoteTextChar">
    <w:name w:val="Footnote Text Char"/>
    <w:aliases w:val="Footnote Text Char Char Char Char,Footnote Text Char Char Char1,Footnote Text Char1 Char,Footnote Text Char Char1 Char,Footnote Text Char1 Char Char Char,Footnote Text Char Char1 Char Char Char,Fußnote Char,fn Char,Podrozdział Char"/>
    <w:link w:val="FootnoteText"/>
    <w:uiPriority w:val="99"/>
    <w:rsid w:val="00CF7719"/>
    <w:rPr>
      <w:rFonts w:ascii="Arial Narrow" w:hAnsi="Arial Narrow"/>
      <w:lang w:eastAsia="hr-HR"/>
    </w:rPr>
  </w:style>
  <w:style w:type="character" w:customStyle="1" w:styleId="PageNumber1">
    <w:name w:val="Page Number1"/>
    <w:basedOn w:val="DefaultParagraphFont"/>
    <w:rsid w:val="00CF7719"/>
  </w:style>
  <w:style w:type="paragraph" w:styleId="ListParagraph">
    <w:name w:val="List Paragraph"/>
    <w:aliases w:val="List Paragraph (numbered (a))"/>
    <w:basedOn w:val="Normal"/>
    <w:link w:val="ListParagraphChar"/>
    <w:uiPriority w:val="34"/>
    <w:qFormat/>
    <w:rsid w:val="00CF7719"/>
    <w:pPr>
      <w:suppressAutoHyphens/>
      <w:autoSpaceDE w:val="0"/>
      <w:ind w:left="720"/>
      <w:contextualSpacing/>
      <w:jc w:val="both"/>
    </w:pPr>
    <w:rPr>
      <w:rFonts w:ascii="Arial Narrow" w:hAnsi="Arial Narrow"/>
      <w:sz w:val="24"/>
      <w:szCs w:val="23"/>
    </w:rPr>
  </w:style>
  <w:style w:type="paragraph" w:styleId="BodyText">
    <w:name w:val="Body Text"/>
    <w:basedOn w:val="Normal"/>
    <w:rsid w:val="00CF7719"/>
    <w:pPr>
      <w:jc w:val="both"/>
    </w:pPr>
    <w:rPr>
      <w:rFonts w:ascii="Century Gothic" w:hAnsi="Century Gothic"/>
      <w:sz w:val="20"/>
    </w:rPr>
  </w:style>
  <w:style w:type="paragraph" w:styleId="BalloonText">
    <w:name w:val="Balloon Text"/>
    <w:basedOn w:val="Normal"/>
    <w:rsid w:val="00CF7719"/>
    <w:rPr>
      <w:rFonts w:ascii="Tahoma" w:hAnsi="Tahoma" w:cs="Tahoma"/>
      <w:sz w:val="16"/>
      <w:szCs w:val="16"/>
    </w:rPr>
  </w:style>
  <w:style w:type="paragraph" w:styleId="FootnoteText">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FootnoteTextChar"/>
    <w:uiPriority w:val="99"/>
    <w:qFormat/>
    <w:rsid w:val="00CF7719"/>
    <w:pPr>
      <w:suppressAutoHyphens/>
      <w:autoSpaceDE w:val="0"/>
      <w:jc w:val="both"/>
    </w:pPr>
    <w:rPr>
      <w:rFonts w:ascii="Arial Narrow" w:hAnsi="Arial Narrow"/>
    </w:rPr>
  </w:style>
  <w:style w:type="paragraph" w:styleId="Footer">
    <w:name w:val="footer"/>
    <w:basedOn w:val="Normal"/>
    <w:link w:val="FooterChar"/>
    <w:uiPriority w:val="99"/>
    <w:rsid w:val="00CF7719"/>
    <w:pPr>
      <w:tabs>
        <w:tab w:val="center" w:pos="4153"/>
        <w:tab w:val="right" w:pos="8306"/>
      </w:tabs>
    </w:pPr>
    <w:rPr>
      <w:sz w:val="24"/>
    </w:rPr>
  </w:style>
  <w:style w:type="paragraph" w:styleId="CommentText">
    <w:name w:val="annotation text"/>
    <w:basedOn w:val="Normal"/>
    <w:link w:val="CommentTextChar"/>
    <w:rsid w:val="00CF7719"/>
  </w:style>
  <w:style w:type="paragraph" w:styleId="TOC6">
    <w:name w:val="toc 6"/>
    <w:basedOn w:val="Normal"/>
    <w:next w:val="Normal"/>
    <w:rsid w:val="00CF7719"/>
    <w:pPr>
      <w:ind w:left="1200"/>
    </w:pPr>
    <w:rPr>
      <w:sz w:val="20"/>
    </w:rPr>
  </w:style>
  <w:style w:type="paragraph" w:customStyle="1" w:styleId="CommentSubject1">
    <w:name w:val="Comment Subject1"/>
    <w:basedOn w:val="CommentText"/>
    <w:next w:val="CommentText"/>
    <w:link w:val="CommentSubjectChar"/>
    <w:rsid w:val="00CF7719"/>
    <w:rPr>
      <w:b/>
      <w:bCs/>
    </w:rPr>
  </w:style>
  <w:style w:type="paragraph" w:styleId="Header">
    <w:name w:val="header"/>
    <w:basedOn w:val="Normal"/>
    <w:link w:val="HeaderChar"/>
    <w:rsid w:val="00CF7719"/>
    <w:pPr>
      <w:tabs>
        <w:tab w:val="center" w:pos="4153"/>
        <w:tab w:val="right" w:pos="8306"/>
      </w:tabs>
    </w:pPr>
  </w:style>
  <w:style w:type="paragraph" w:styleId="TOC1">
    <w:name w:val="toc 1"/>
    <w:basedOn w:val="Normal"/>
    <w:next w:val="Normal"/>
    <w:uiPriority w:val="39"/>
    <w:rsid w:val="00CF7719"/>
    <w:pPr>
      <w:spacing w:before="240" w:after="120"/>
    </w:pPr>
    <w:rPr>
      <w:b/>
      <w:bCs/>
      <w:sz w:val="20"/>
    </w:rPr>
  </w:style>
  <w:style w:type="paragraph" w:styleId="TOC2">
    <w:name w:val="toc 2"/>
    <w:basedOn w:val="Normal"/>
    <w:next w:val="Normal"/>
    <w:uiPriority w:val="39"/>
    <w:rsid w:val="00CF7719"/>
    <w:pPr>
      <w:spacing w:before="120"/>
      <w:ind w:left="240"/>
    </w:pPr>
    <w:rPr>
      <w:i/>
      <w:iCs/>
      <w:sz w:val="20"/>
    </w:rPr>
  </w:style>
  <w:style w:type="paragraph" w:styleId="TOC4">
    <w:name w:val="toc 4"/>
    <w:basedOn w:val="Normal"/>
    <w:next w:val="Normal"/>
    <w:rsid w:val="00CF7719"/>
    <w:pPr>
      <w:ind w:left="720"/>
    </w:pPr>
    <w:rPr>
      <w:sz w:val="20"/>
    </w:rPr>
  </w:style>
  <w:style w:type="paragraph" w:styleId="TOC3">
    <w:name w:val="toc 3"/>
    <w:basedOn w:val="Normal"/>
    <w:next w:val="Normal"/>
    <w:rsid w:val="00CF7719"/>
    <w:pPr>
      <w:ind w:left="480"/>
    </w:pPr>
    <w:rPr>
      <w:sz w:val="20"/>
    </w:rPr>
  </w:style>
  <w:style w:type="paragraph" w:styleId="TOC5">
    <w:name w:val="toc 5"/>
    <w:basedOn w:val="Normal"/>
    <w:next w:val="Normal"/>
    <w:rsid w:val="00CF7719"/>
    <w:pPr>
      <w:ind w:left="960"/>
    </w:pPr>
    <w:rPr>
      <w:sz w:val="20"/>
    </w:rPr>
  </w:style>
  <w:style w:type="paragraph" w:styleId="TOC9">
    <w:name w:val="toc 9"/>
    <w:basedOn w:val="Normal"/>
    <w:next w:val="Normal"/>
    <w:rsid w:val="00CF7719"/>
    <w:pPr>
      <w:ind w:left="1920"/>
    </w:pPr>
    <w:rPr>
      <w:sz w:val="20"/>
    </w:rPr>
  </w:style>
  <w:style w:type="paragraph" w:styleId="TOC7">
    <w:name w:val="toc 7"/>
    <w:basedOn w:val="Normal"/>
    <w:next w:val="Normal"/>
    <w:rsid w:val="00CF7719"/>
    <w:pPr>
      <w:ind w:left="1440"/>
    </w:pPr>
    <w:rPr>
      <w:sz w:val="20"/>
    </w:rPr>
  </w:style>
  <w:style w:type="paragraph" w:styleId="TOC8">
    <w:name w:val="toc 8"/>
    <w:basedOn w:val="Normal"/>
    <w:next w:val="Normal"/>
    <w:rsid w:val="00CF7719"/>
    <w:pPr>
      <w:ind w:left="1680"/>
    </w:pPr>
    <w:rPr>
      <w:sz w:val="20"/>
    </w:rPr>
  </w:style>
  <w:style w:type="paragraph" w:customStyle="1" w:styleId="Char2">
    <w:name w:val="Char2"/>
    <w:basedOn w:val="Normal"/>
    <w:link w:val="FootnoteReference"/>
    <w:uiPriority w:val="99"/>
    <w:rsid w:val="00CF7719"/>
    <w:pPr>
      <w:spacing w:after="160" w:line="240" w:lineRule="exact"/>
    </w:pPr>
    <w:rPr>
      <w:vertAlign w:val="superscript"/>
    </w:rPr>
  </w:style>
  <w:style w:type="paragraph" w:styleId="TOCHeading">
    <w:name w:val="TOC Heading"/>
    <w:basedOn w:val="Heading1"/>
    <w:next w:val="Normal"/>
    <w:qFormat/>
    <w:rsid w:val="00CF7719"/>
    <w:pPr>
      <w:keepLines/>
      <w:suppressAutoHyphens w:val="0"/>
      <w:spacing w:before="480" w:after="0" w:line="276" w:lineRule="auto"/>
      <w:ind w:left="0" w:firstLine="0"/>
      <w:outlineLvl w:val="9"/>
    </w:pPr>
    <w:rPr>
      <w:rFonts w:ascii="Cambria" w:eastAsia="MS Gothic" w:hAnsi="Cambria"/>
      <w:bCs/>
      <w:color w:val="365F91"/>
      <w:spacing w:val="0"/>
      <w:sz w:val="28"/>
      <w:szCs w:val="28"/>
    </w:rPr>
  </w:style>
  <w:style w:type="paragraph" w:customStyle="1" w:styleId="NormalWebCharChar">
    <w:name w:val="Normal (Web) Char Char"/>
    <w:basedOn w:val="Normal"/>
    <w:rsid w:val="00CF7719"/>
    <w:pPr>
      <w:spacing w:before="100" w:beforeAutospacing="1" w:after="100" w:afterAutospacing="1"/>
    </w:pPr>
  </w:style>
  <w:style w:type="paragraph" w:customStyle="1" w:styleId="Hyperlink1">
    <w:name w:val="Hyperlink1"/>
    <w:basedOn w:val="Normal"/>
    <w:rsid w:val="00CF7719"/>
    <w:pPr>
      <w:spacing w:before="100" w:beforeAutospacing="1" w:after="100" w:afterAutospacing="1"/>
      <w:jc w:val="both"/>
    </w:pPr>
    <w:rPr>
      <w:sz w:val="24"/>
      <w:szCs w:val="24"/>
    </w:rPr>
  </w:style>
  <w:style w:type="character" w:styleId="CommentReference">
    <w:name w:val="annotation reference"/>
    <w:uiPriority w:val="99"/>
    <w:semiHidden/>
    <w:unhideWhenUsed/>
    <w:rsid w:val="00B60AAC"/>
    <w:rPr>
      <w:sz w:val="16"/>
      <w:szCs w:val="16"/>
    </w:rPr>
  </w:style>
  <w:style w:type="paragraph" w:styleId="CommentSubject">
    <w:name w:val="annotation subject"/>
    <w:basedOn w:val="CommentText"/>
    <w:next w:val="CommentText"/>
    <w:link w:val="CommentSubjectChar1"/>
    <w:uiPriority w:val="99"/>
    <w:semiHidden/>
    <w:unhideWhenUsed/>
    <w:rsid w:val="00B60AAC"/>
    <w:rPr>
      <w:b/>
      <w:bCs/>
      <w:sz w:val="20"/>
    </w:rPr>
  </w:style>
  <w:style w:type="character" w:customStyle="1" w:styleId="CommentSubjectChar1">
    <w:name w:val="Comment Subject Char1"/>
    <w:link w:val="CommentSubject"/>
    <w:uiPriority w:val="99"/>
    <w:semiHidden/>
    <w:rsid w:val="00B60AAC"/>
    <w:rPr>
      <w:rFonts w:ascii="Calibri" w:eastAsia="Times New Roman" w:hAnsi="Calibri"/>
      <w:b/>
      <w:bCs/>
      <w:lang w:val="hr-HR" w:eastAsia="hr-HR"/>
    </w:rPr>
  </w:style>
  <w:style w:type="table" w:styleId="TableGrid">
    <w:name w:val="Table Grid"/>
    <w:basedOn w:val="TableNormal"/>
    <w:rsid w:val="00DA2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9183A"/>
    <w:pPr>
      <w:spacing w:before="100" w:beforeAutospacing="1" w:after="100" w:afterAutospacing="1"/>
    </w:pPr>
    <w:rPr>
      <w:rFonts w:ascii="Times New Roman" w:hAnsi="Times New Roman"/>
      <w:noProof/>
      <w:sz w:val="24"/>
      <w:szCs w:val="24"/>
      <w:lang w:eastAsia="en-US" w:bidi="ar-SA"/>
    </w:rPr>
  </w:style>
  <w:style w:type="character" w:customStyle="1" w:styleId="apple-converted-space">
    <w:name w:val="apple-converted-space"/>
    <w:basedOn w:val="DefaultParagraphFont"/>
    <w:rsid w:val="00E6265D"/>
  </w:style>
  <w:style w:type="character" w:styleId="Emphasis">
    <w:name w:val="Emphasis"/>
    <w:basedOn w:val="DefaultParagraphFont"/>
    <w:uiPriority w:val="20"/>
    <w:qFormat/>
    <w:rsid w:val="00E6265D"/>
    <w:rPr>
      <w:i/>
      <w:iCs/>
    </w:rPr>
  </w:style>
  <w:style w:type="paragraph" w:styleId="Revision">
    <w:name w:val="Revision"/>
    <w:hidden/>
    <w:uiPriority w:val="99"/>
    <w:semiHidden/>
    <w:rsid w:val="00793064"/>
    <w:rPr>
      <w:rFonts w:ascii="Calibri" w:eastAsia="Times New Roman" w:hAnsi="Calibri"/>
      <w:sz w:val="22"/>
    </w:rPr>
  </w:style>
  <w:style w:type="character" w:customStyle="1" w:styleId="HeaderChar">
    <w:name w:val="Header Char"/>
    <w:basedOn w:val="DefaultParagraphFont"/>
    <w:link w:val="Header"/>
    <w:rsid w:val="004A54EC"/>
    <w:rPr>
      <w:rFonts w:ascii="Calibri" w:eastAsia="Times New Roman" w:hAnsi="Calibri"/>
      <w:sz w:val="22"/>
    </w:rPr>
  </w:style>
  <w:style w:type="paragraph" w:customStyle="1" w:styleId="SubTitle2">
    <w:name w:val="SubTitle 2"/>
    <w:basedOn w:val="Normal"/>
    <w:rsid w:val="000B7D9E"/>
    <w:pPr>
      <w:spacing w:after="240"/>
      <w:jc w:val="center"/>
    </w:pPr>
    <w:rPr>
      <w:rFonts w:ascii="Times New Roman" w:hAnsi="Times New Roman"/>
      <w:b/>
      <w:sz w:val="32"/>
      <w:lang w:val="en-GB" w:eastAsia="en-US" w:bidi="ar-SA"/>
    </w:rPr>
  </w:style>
  <w:style w:type="paragraph" w:customStyle="1" w:styleId="Default">
    <w:name w:val="Default"/>
    <w:rsid w:val="00BE05AC"/>
    <w:pPr>
      <w:autoSpaceDE w:val="0"/>
      <w:autoSpaceDN w:val="0"/>
      <w:adjustRightInd w:val="0"/>
    </w:pPr>
    <w:rPr>
      <w:rFonts w:eastAsia="Calibri"/>
      <w:color w:val="000000"/>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87457">
      <w:bodyDiv w:val="1"/>
      <w:marLeft w:val="0"/>
      <w:marRight w:val="0"/>
      <w:marTop w:val="0"/>
      <w:marBottom w:val="0"/>
      <w:divBdr>
        <w:top w:val="none" w:sz="0" w:space="0" w:color="auto"/>
        <w:left w:val="none" w:sz="0" w:space="0" w:color="auto"/>
        <w:bottom w:val="none" w:sz="0" w:space="0" w:color="auto"/>
        <w:right w:val="none" w:sz="0" w:space="0" w:color="auto"/>
      </w:divBdr>
    </w:div>
    <w:div w:id="337468105">
      <w:bodyDiv w:val="1"/>
      <w:marLeft w:val="0"/>
      <w:marRight w:val="0"/>
      <w:marTop w:val="0"/>
      <w:marBottom w:val="0"/>
      <w:divBdr>
        <w:top w:val="none" w:sz="0" w:space="0" w:color="auto"/>
        <w:left w:val="none" w:sz="0" w:space="0" w:color="auto"/>
        <w:bottom w:val="none" w:sz="0" w:space="0" w:color="auto"/>
        <w:right w:val="none" w:sz="0" w:space="0" w:color="auto"/>
      </w:divBdr>
    </w:div>
    <w:div w:id="630863405">
      <w:bodyDiv w:val="1"/>
      <w:marLeft w:val="0"/>
      <w:marRight w:val="0"/>
      <w:marTop w:val="0"/>
      <w:marBottom w:val="0"/>
      <w:divBdr>
        <w:top w:val="none" w:sz="0" w:space="0" w:color="auto"/>
        <w:left w:val="none" w:sz="0" w:space="0" w:color="auto"/>
        <w:bottom w:val="none" w:sz="0" w:space="0" w:color="auto"/>
        <w:right w:val="none" w:sz="0" w:space="0" w:color="auto"/>
      </w:divBdr>
    </w:div>
    <w:div w:id="638535805">
      <w:bodyDiv w:val="1"/>
      <w:marLeft w:val="0"/>
      <w:marRight w:val="0"/>
      <w:marTop w:val="0"/>
      <w:marBottom w:val="0"/>
      <w:divBdr>
        <w:top w:val="none" w:sz="0" w:space="0" w:color="auto"/>
        <w:left w:val="none" w:sz="0" w:space="0" w:color="auto"/>
        <w:bottom w:val="none" w:sz="0" w:space="0" w:color="auto"/>
        <w:right w:val="none" w:sz="0" w:space="0" w:color="auto"/>
      </w:divBdr>
    </w:div>
    <w:div w:id="735860483">
      <w:bodyDiv w:val="1"/>
      <w:marLeft w:val="0"/>
      <w:marRight w:val="0"/>
      <w:marTop w:val="0"/>
      <w:marBottom w:val="0"/>
      <w:divBdr>
        <w:top w:val="none" w:sz="0" w:space="0" w:color="auto"/>
        <w:left w:val="none" w:sz="0" w:space="0" w:color="auto"/>
        <w:bottom w:val="none" w:sz="0" w:space="0" w:color="auto"/>
        <w:right w:val="none" w:sz="0" w:space="0" w:color="auto"/>
      </w:divBdr>
    </w:div>
    <w:div w:id="760830558">
      <w:bodyDiv w:val="1"/>
      <w:marLeft w:val="0"/>
      <w:marRight w:val="0"/>
      <w:marTop w:val="0"/>
      <w:marBottom w:val="0"/>
      <w:divBdr>
        <w:top w:val="none" w:sz="0" w:space="0" w:color="auto"/>
        <w:left w:val="none" w:sz="0" w:space="0" w:color="auto"/>
        <w:bottom w:val="none" w:sz="0" w:space="0" w:color="auto"/>
        <w:right w:val="none" w:sz="0" w:space="0" w:color="auto"/>
      </w:divBdr>
    </w:div>
    <w:div w:id="1483811381">
      <w:bodyDiv w:val="1"/>
      <w:marLeft w:val="0"/>
      <w:marRight w:val="0"/>
      <w:marTop w:val="0"/>
      <w:marBottom w:val="0"/>
      <w:divBdr>
        <w:top w:val="none" w:sz="0" w:space="0" w:color="auto"/>
        <w:left w:val="none" w:sz="0" w:space="0" w:color="auto"/>
        <w:bottom w:val="none" w:sz="0" w:space="0" w:color="auto"/>
        <w:right w:val="none" w:sz="0" w:space="0" w:color="auto"/>
      </w:divBdr>
      <w:divsChild>
        <w:div w:id="1473644154">
          <w:marLeft w:val="0"/>
          <w:marRight w:val="0"/>
          <w:marTop w:val="0"/>
          <w:marBottom w:val="0"/>
          <w:divBdr>
            <w:top w:val="none" w:sz="0" w:space="0" w:color="auto"/>
            <w:left w:val="none" w:sz="0" w:space="0" w:color="auto"/>
            <w:bottom w:val="none" w:sz="0" w:space="0" w:color="auto"/>
            <w:right w:val="none" w:sz="0" w:space="0" w:color="auto"/>
          </w:divBdr>
        </w:div>
        <w:div w:id="2032680883">
          <w:marLeft w:val="0"/>
          <w:marRight w:val="0"/>
          <w:marTop w:val="0"/>
          <w:marBottom w:val="0"/>
          <w:divBdr>
            <w:top w:val="none" w:sz="0" w:space="0" w:color="auto"/>
            <w:left w:val="none" w:sz="0" w:space="0" w:color="auto"/>
            <w:bottom w:val="none" w:sz="0" w:space="0" w:color="auto"/>
            <w:right w:val="none" w:sz="0" w:space="0" w:color="auto"/>
          </w:divBdr>
        </w:div>
        <w:div w:id="1101532180">
          <w:marLeft w:val="0"/>
          <w:marRight w:val="0"/>
          <w:marTop w:val="0"/>
          <w:marBottom w:val="0"/>
          <w:divBdr>
            <w:top w:val="none" w:sz="0" w:space="0" w:color="auto"/>
            <w:left w:val="none" w:sz="0" w:space="0" w:color="auto"/>
            <w:bottom w:val="none" w:sz="0" w:space="0" w:color="auto"/>
            <w:right w:val="none" w:sz="0" w:space="0" w:color="auto"/>
          </w:divBdr>
        </w:div>
        <w:div w:id="1719813226">
          <w:marLeft w:val="0"/>
          <w:marRight w:val="0"/>
          <w:marTop w:val="0"/>
          <w:marBottom w:val="0"/>
          <w:divBdr>
            <w:top w:val="none" w:sz="0" w:space="0" w:color="auto"/>
            <w:left w:val="none" w:sz="0" w:space="0" w:color="auto"/>
            <w:bottom w:val="none" w:sz="0" w:space="0" w:color="auto"/>
            <w:right w:val="none" w:sz="0" w:space="0" w:color="auto"/>
          </w:divBdr>
        </w:div>
        <w:div w:id="1166090403">
          <w:marLeft w:val="0"/>
          <w:marRight w:val="0"/>
          <w:marTop w:val="0"/>
          <w:marBottom w:val="0"/>
          <w:divBdr>
            <w:top w:val="none" w:sz="0" w:space="0" w:color="auto"/>
            <w:left w:val="none" w:sz="0" w:space="0" w:color="auto"/>
            <w:bottom w:val="none" w:sz="0" w:space="0" w:color="auto"/>
            <w:right w:val="none" w:sz="0" w:space="0" w:color="auto"/>
          </w:divBdr>
        </w:div>
        <w:div w:id="838694919">
          <w:marLeft w:val="0"/>
          <w:marRight w:val="0"/>
          <w:marTop w:val="0"/>
          <w:marBottom w:val="0"/>
          <w:divBdr>
            <w:top w:val="none" w:sz="0" w:space="0" w:color="auto"/>
            <w:left w:val="none" w:sz="0" w:space="0" w:color="auto"/>
            <w:bottom w:val="none" w:sz="0" w:space="0" w:color="auto"/>
            <w:right w:val="none" w:sz="0" w:space="0" w:color="auto"/>
          </w:divBdr>
        </w:div>
      </w:divsChild>
    </w:div>
    <w:div w:id="1688601174">
      <w:bodyDiv w:val="1"/>
      <w:marLeft w:val="0"/>
      <w:marRight w:val="0"/>
      <w:marTop w:val="0"/>
      <w:marBottom w:val="0"/>
      <w:divBdr>
        <w:top w:val="none" w:sz="0" w:space="0" w:color="auto"/>
        <w:left w:val="none" w:sz="0" w:space="0" w:color="auto"/>
        <w:bottom w:val="none" w:sz="0" w:space="0" w:color="auto"/>
        <w:right w:val="none" w:sz="0" w:space="0" w:color="auto"/>
      </w:divBdr>
    </w:div>
    <w:div w:id="1927958719">
      <w:bodyDiv w:val="1"/>
      <w:marLeft w:val="0"/>
      <w:marRight w:val="0"/>
      <w:marTop w:val="0"/>
      <w:marBottom w:val="0"/>
      <w:divBdr>
        <w:top w:val="none" w:sz="0" w:space="0" w:color="auto"/>
        <w:left w:val="none" w:sz="0" w:space="0" w:color="auto"/>
        <w:bottom w:val="none" w:sz="0" w:space="0" w:color="auto"/>
        <w:right w:val="none" w:sz="0" w:space="0" w:color="auto"/>
      </w:divBdr>
    </w:div>
    <w:div w:id="1961523154">
      <w:bodyDiv w:val="1"/>
      <w:marLeft w:val="0"/>
      <w:marRight w:val="0"/>
      <w:marTop w:val="0"/>
      <w:marBottom w:val="0"/>
      <w:divBdr>
        <w:top w:val="none" w:sz="0" w:space="0" w:color="auto"/>
        <w:left w:val="none" w:sz="0" w:space="0" w:color="auto"/>
        <w:bottom w:val="none" w:sz="0" w:space="0" w:color="auto"/>
        <w:right w:val="none" w:sz="0" w:space="0" w:color="auto"/>
      </w:divBdr>
    </w:div>
    <w:div w:id="196172006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4FD1E-3E61-4371-97E6-1E0E6EB3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1768</Words>
  <Characters>13025</Characters>
  <Application>Microsoft Office Word</Application>
  <DocSecurity>0</DocSecurity>
  <PresentationFormat/>
  <Lines>108</Lines>
  <Paragraphs>29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YOUR COMPANY NAME</vt:lpstr>
    </vt:vector>
  </TitlesOfParts>
  <Company>DBIC</Company>
  <LinksUpToDate>false</LinksUpToDate>
  <CharactersWithSpaces>14764</CharactersWithSpaces>
  <SharedDoc>false</SharedDoc>
  <HLinks>
    <vt:vector size="192" baseType="variant">
      <vt:variant>
        <vt:i4>1114161</vt:i4>
      </vt:variant>
      <vt:variant>
        <vt:i4>191</vt:i4>
      </vt:variant>
      <vt:variant>
        <vt:i4>0</vt:i4>
      </vt:variant>
      <vt:variant>
        <vt:i4>5</vt:i4>
      </vt:variant>
      <vt:variant>
        <vt:lpwstr/>
      </vt:variant>
      <vt:variant>
        <vt:lpwstr>_Toc371332000</vt:lpwstr>
      </vt:variant>
      <vt:variant>
        <vt:i4>1769528</vt:i4>
      </vt:variant>
      <vt:variant>
        <vt:i4>185</vt:i4>
      </vt:variant>
      <vt:variant>
        <vt:i4>0</vt:i4>
      </vt:variant>
      <vt:variant>
        <vt:i4>5</vt:i4>
      </vt:variant>
      <vt:variant>
        <vt:lpwstr/>
      </vt:variant>
      <vt:variant>
        <vt:lpwstr>_Toc371331999</vt:lpwstr>
      </vt:variant>
      <vt:variant>
        <vt:i4>1769528</vt:i4>
      </vt:variant>
      <vt:variant>
        <vt:i4>179</vt:i4>
      </vt:variant>
      <vt:variant>
        <vt:i4>0</vt:i4>
      </vt:variant>
      <vt:variant>
        <vt:i4>5</vt:i4>
      </vt:variant>
      <vt:variant>
        <vt:lpwstr/>
      </vt:variant>
      <vt:variant>
        <vt:lpwstr>_Toc371331998</vt:lpwstr>
      </vt:variant>
      <vt:variant>
        <vt:i4>1769528</vt:i4>
      </vt:variant>
      <vt:variant>
        <vt:i4>173</vt:i4>
      </vt:variant>
      <vt:variant>
        <vt:i4>0</vt:i4>
      </vt:variant>
      <vt:variant>
        <vt:i4>5</vt:i4>
      </vt:variant>
      <vt:variant>
        <vt:lpwstr/>
      </vt:variant>
      <vt:variant>
        <vt:lpwstr>_Toc371331997</vt:lpwstr>
      </vt:variant>
      <vt:variant>
        <vt:i4>1769528</vt:i4>
      </vt:variant>
      <vt:variant>
        <vt:i4>167</vt:i4>
      </vt:variant>
      <vt:variant>
        <vt:i4>0</vt:i4>
      </vt:variant>
      <vt:variant>
        <vt:i4>5</vt:i4>
      </vt:variant>
      <vt:variant>
        <vt:lpwstr/>
      </vt:variant>
      <vt:variant>
        <vt:lpwstr>_Toc371331996</vt:lpwstr>
      </vt:variant>
      <vt:variant>
        <vt:i4>1769528</vt:i4>
      </vt:variant>
      <vt:variant>
        <vt:i4>161</vt:i4>
      </vt:variant>
      <vt:variant>
        <vt:i4>0</vt:i4>
      </vt:variant>
      <vt:variant>
        <vt:i4>5</vt:i4>
      </vt:variant>
      <vt:variant>
        <vt:lpwstr/>
      </vt:variant>
      <vt:variant>
        <vt:lpwstr>_Toc371331995</vt:lpwstr>
      </vt:variant>
      <vt:variant>
        <vt:i4>1769528</vt:i4>
      </vt:variant>
      <vt:variant>
        <vt:i4>155</vt:i4>
      </vt:variant>
      <vt:variant>
        <vt:i4>0</vt:i4>
      </vt:variant>
      <vt:variant>
        <vt:i4>5</vt:i4>
      </vt:variant>
      <vt:variant>
        <vt:lpwstr/>
      </vt:variant>
      <vt:variant>
        <vt:lpwstr>_Toc371331994</vt:lpwstr>
      </vt:variant>
      <vt:variant>
        <vt:i4>1769528</vt:i4>
      </vt:variant>
      <vt:variant>
        <vt:i4>149</vt:i4>
      </vt:variant>
      <vt:variant>
        <vt:i4>0</vt:i4>
      </vt:variant>
      <vt:variant>
        <vt:i4>5</vt:i4>
      </vt:variant>
      <vt:variant>
        <vt:lpwstr/>
      </vt:variant>
      <vt:variant>
        <vt:lpwstr>_Toc371331993</vt:lpwstr>
      </vt:variant>
      <vt:variant>
        <vt:i4>1769528</vt:i4>
      </vt:variant>
      <vt:variant>
        <vt:i4>143</vt:i4>
      </vt:variant>
      <vt:variant>
        <vt:i4>0</vt:i4>
      </vt:variant>
      <vt:variant>
        <vt:i4>5</vt:i4>
      </vt:variant>
      <vt:variant>
        <vt:lpwstr/>
      </vt:variant>
      <vt:variant>
        <vt:lpwstr>_Toc371331992</vt:lpwstr>
      </vt:variant>
      <vt:variant>
        <vt:i4>1769528</vt:i4>
      </vt:variant>
      <vt:variant>
        <vt:i4>137</vt:i4>
      </vt:variant>
      <vt:variant>
        <vt:i4>0</vt:i4>
      </vt:variant>
      <vt:variant>
        <vt:i4>5</vt:i4>
      </vt:variant>
      <vt:variant>
        <vt:lpwstr/>
      </vt:variant>
      <vt:variant>
        <vt:lpwstr>_Toc371331991</vt:lpwstr>
      </vt:variant>
      <vt:variant>
        <vt:i4>1769528</vt:i4>
      </vt:variant>
      <vt:variant>
        <vt:i4>131</vt:i4>
      </vt:variant>
      <vt:variant>
        <vt:i4>0</vt:i4>
      </vt:variant>
      <vt:variant>
        <vt:i4>5</vt:i4>
      </vt:variant>
      <vt:variant>
        <vt:lpwstr/>
      </vt:variant>
      <vt:variant>
        <vt:lpwstr>_Toc371331990</vt:lpwstr>
      </vt:variant>
      <vt:variant>
        <vt:i4>1703992</vt:i4>
      </vt:variant>
      <vt:variant>
        <vt:i4>125</vt:i4>
      </vt:variant>
      <vt:variant>
        <vt:i4>0</vt:i4>
      </vt:variant>
      <vt:variant>
        <vt:i4>5</vt:i4>
      </vt:variant>
      <vt:variant>
        <vt:lpwstr/>
      </vt:variant>
      <vt:variant>
        <vt:lpwstr>_Toc371331989</vt:lpwstr>
      </vt:variant>
      <vt:variant>
        <vt:i4>1703992</vt:i4>
      </vt:variant>
      <vt:variant>
        <vt:i4>119</vt:i4>
      </vt:variant>
      <vt:variant>
        <vt:i4>0</vt:i4>
      </vt:variant>
      <vt:variant>
        <vt:i4>5</vt:i4>
      </vt:variant>
      <vt:variant>
        <vt:lpwstr/>
      </vt:variant>
      <vt:variant>
        <vt:lpwstr>_Toc371331988</vt:lpwstr>
      </vt:variant>
      <vt:variant>
        <vt:i4>1703992</vt:i4>
      </vt:variant>
      <vt:variant>
        <vt:i4>113</vt:i4>
      </vt:variant>
      <vt:variant>
        <vt:i4>0</vt:i4>
      </vt:variant>
      <vt:variant>
        <vt:i4>5</vt:i4>
      </vt:variant>
      <vt:variant>
        <vt:lpwstr/>
      </vt:variant>
      <vt:variant>
        <vt:lpwstr>_Toc371331987</vt:lpwstr>
      </vt:variant>
      <vt:variant>
        <vt:i4>1703992</vt:i4>
      </vt:variant>
      <vt:variant>
        <vt:i4>107</vt:i4>
      </vt:variant>
      <vt:variant>
        <vt:i4>0</vt:i4>
      </vt:variant>
      <vt:variant>
        <vt:i4>5</vt:i4>
      </vt:variant>
      <vt:variant>
        <vt:lpwstr/>
      </vt:variant>
      <vt:variant>
        <vt:lpwstr>_Toc371331986</vt:lpwstr>
      </vt:variant>
      <vt:variant>
        <vt:i4>1703992</vt:i4>
      </vt:variant>
      <vt:variant>
        <vt:i4>101</vt:i4>
      </vt:variant>
      <vt:variant>
        <vt:i4>0</vt:i4>
      </vt:variant>
      <vt:variant>
        <vt:i4>5</vt:i4>
      </vt:variant>
      <vt:variant>
        <vt:lpwstr/>
      </vt:variant>
      <vt:variant>
        <vt:lpwstr>_Toc371331985</vt:lpwstr>
      </vt:variant>
      <vt:variant>
        <vt:i4>1703992</vt:i4>
      </vt:variant>
      <vt:variant>
        <vt:i4>95</vt:i4>
      </vt:variant>
      <vt:variant>
        <vt:i4>0</vt:i4>
      </vt:variant>
      <vt:variant>
        <vt:i4>5</vt:i4>
      </vt:variant>
      <vt:variant>
        <vt:lpwstr/>
      </vt:variant>
      <vt:variant>
        <vt:lpwstr>_Toc371331984</vt:lpwstr>
      </vt:variant>
      <vt:variant>
        <vt:i4>1703992</vt:i4>
      </vt:variant>
      <vt:variant>
        <vt:i4>89</vt:i4>
      </vt:variant>
      <vt:variant>
        <vt:i4>0</vt:i4>
      </vt:variant>
      <vt:variant>
        <vt:i4>5</vt:i4>
      </vt:variant>
      <vt:variant>
        <vt:lpwstr/>
      </vt:variant>
      <vt:variant>
        <vt:lpwstr>_Toc371331983</vt:lpwstr>
      </vt:variant>
      <vt:variant>
        <vt:i4>1703992</vt:i4>
      </vt:variant>
      <vt:variant>
        <vt:i4>83</vt:i4>
      </vt:variant>
      <vt:variant>
        <vt:i4>0</vt:i4>
      </vt:variant>
      <vt:variant>
        <vt:i4>5</vt:i4>
      </vt:variant>
      <vt:variant>
        <vt:lpwstr/>
      </vt:variant>
      <vt:variant>
        <vt:lpwstr>_Toc371331982</vt:lpwstr>
      </vt:variant>
      <vt:variant>
        <vt:i4>1703992</vt:i4>
      </vt:variant>
      <vt:variant>
        <vt:i4>77</vt:i4>
      </vt:variant>
      <vt:variant>
        <vt:i4>0</vt:i4>
      </vt:variant>
      <vt:variant>
        <vt:i4>5</vt:i4>
      </vt:variant>
      <vt:variant>
        <vt:lpwstr/>
      </vt:variant>
      <vt:variant>
        <vt:lpwstr>_Toc371331981</vt:lpwstr>
      </vt:variant>
      <vt:variant>
        <vt:i4>1703992</vt:i4>
      </vt:variant>
      <vt:variant>
        <vt:i4>71</vt:i4>
      </vt:variant>
      <vt:variant>
        <vt:i4>0</vt:i4>
      </vt:variant>
      <vt:variant>
        <vt:i4>5</vt:i4>
      </vt:variant>
      <vt:variant>
        <vt:lpwstr/>
      </vt:variant>
      <vt:variant>
        <vt:lpwstr>_Toc371331980</vt:lpwstr>
      </vt:variant>
      <vt:variant>
        <vt:i4>1376312</vt:i4>
      </vt:variant>
      <vt:variant>
        <vt:i4>65</vt:i4>
      </vt:variant>
      <vt:variant>
        <vt:i4>0</vt:i4>
      </vt:variant>
      <vt:variant>
        <vt:i4>5</vt:i4>
      </vt:variant>
      <vt:variant>
        <vt:lpwstr/>
      </vt:variant>
      <vt:variant>
        <vt:lpwstr>_Toc371331979</vt:lpwstr>
      </vt:variant>
      <vt:variant>
        <vt:i4>1376312</vt:i4>
      </vt:variant>
      <vt:variant>
        <vt:i4>59</vt:i4>
      </vt:variant>
      <vt:variant>
        <vt:i4>0</vt:i4>
      </vt:variant>
      <vt:variant>
        <vt:i4>5</vt:i4>
      </vt:variant>
      <vt:variant>
        <vt:lpwstr/>
      </vt:variant>
      <vt:variant>
        <vt:lpwstr>_Toc371331978</vt:lpwstr>
      </vt:variant>
      <vt:variant>
        <vt:i4>1376312</vt:i4>
      </vt:variant>
      <vt:variant>
        <vt:i4>53</vt:i4>
      </vt:variant>
      <vt:variant>
        <vt:i4>0</vt:i4>
      </vt:variant>
      <vt:variant>
        <vt:i4>5</vt:i4>
      </vt:variant>
      <vt:variant>
        <vt:lpwstr/>
      </vt:variant>
      <vt:variant>
        <vt:lpwstr>_Toc371331977</vt:lpwstr>
      </vt:variant>
      <vt:variant>
        <vt:i4>1376312</vt:i4>
      </vt:variant>
      <vt:variant>
        <vt:i4>47</vt:i4>
      </vt:variant>
      <vt:variant>
        <vt:i4>0</vt:i4>
      </vt:variant>
      <vt:variant>
        <vt:i4>5</vt:i4>
      </vt:variant>
      <vt:variant>
        <vt:lpwstr/>
      </vt:variant>
      <vt:variant>
        <vt:lpwstr>_Toc371331976</vt:lpwstr>
      </vt:variant>
      <vt:variant>
        <vt:i4>1376312</vt:i4>
      </vt:variant>
      <vt:variant>
        <vt:i4>41</vt:i4>
      </vt:variant>
      <vt:variant>
        <vt:i4>0</vt:i4>
      </vt:variant>
      <vt:variant>
        <vt:i4>5</vt:i4>
      </vt:variant>
      <vt:variant>
        <vt:lpwstr/>
      </vt:variant>
      <vt:variant>
        <vt:lpwstr>_Toc371331975</vt:lpwstr>
      </vt:variant>
      <vt:variant>
        <vt:i4>1376312</vt:i4>
      </vt:variant>
      <vt:variant>
        <vt:i4>35</vt:i4>
      </vt:variant>
      <vt:variant>
        <vt:i4>0</vt:i4>
      </vt:variant>
      <vt:variant>
        <vt:i4>5</vt:i4>
      </vt:variant>
      <vt:variant>
        <vt:lpwstr/>
      </vt:variant>
      <vt:variant>
        <vt:lpwstr>_Toc371331974</vt:lpwstr>
      </vt:variant>
      <vt:variant>
        <vt:i4>1376312</vt:i4>
      </vt:variant>
      <vt:variant>
        <vt:i4>29</vt:i4>
      </vt:variant>
      <vt:variant>
        <vt:i4>0</vt:i4>
      </vt:variant>
      <vt:variant>
        <vt:i4>5</vt:i4>
      </vt:variant>
      <vt:variant>
        <vt:lpwstr/>
      </vt:variant>
      <vt:variant>
        <vt:lpwstr>_Toc371331973</vt:lpwstr>
      </vt:variant>
      <vt:variant>
        <vt:i4>1376312</vt:i4>
      </vt:variant>
      <vt:variant>
        <vt:i4>23</vt:i4>
      </vt:variant>
      <vt:variant>
        <vt:i4>0</vt:i4>
      </vt:variant>
      <vt:variant>
        <vt:i4>5</vt:i4>
      </vt:variant>
      <vt:variant>
        <vt:lpwstr/>
      </vt:variant>
      <vt:variant>
        <vt:lpwstr>_Toc371331972</vt:lpwstr>
      </vt:variant>
      <vt:variant>
        <vt:i4>1376312</vt:i4>
      </vt:variant>
      <vt:variant>
        <vt:i4>17</vt:i4>
      </vt:variant>
      <vt:variant>
        <vt:i4>0</vt:i4>
      </vt:variant>
      <vt:variant>
        <vt:i4>5</vt:i4>
      </vt:variant>
      <vt:variant>
        <vt:lpwstr/>
      </vt:variant>
      <vt:variant>
        <vt:lpwstr>_Toc371331971</vt:lpwstr>
      </vt:variant>
      <vt:variant>
        <vt:i4>1376312</vt:i4>
      </vt:variant>
      <vt:variant>
        <vt:i4>11</vt:i4>
      </vt:variant>
      <vt:variant>
        <vt:i4>0</vt:i4>
      </vt:variant>
      <vt:variant>
        <vt:i4>5</vt:i4>
      </vt:variant>
      <vt:variant>
        <vt:lpwstr/>
      </vt:variant>
      <vt:variant>
        <vt:lpwstr>_Toc371331970</vt:lpwstr>
      </vt:variant>
      <vt:variant>
        <vt:i4>1310776</vt:i4>
      </vt:variant>
      <vt:variant>
        <vt:i4>5</vt:i4>
      </vt:variant>
      <vt:variant>
        <vt:i4>0</vt:i4>
      </vt:variant>
      <vt:variant>
        <vt:i4>5</vt:i4>
      </vt:variant>
      <vt:variant>
        <vt:lpwstr/>
      </vt:variant>
      <vt:variant>
        <vt:lpwstr>_Toc371331969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COMPANY NAME</dc:title>
  <dc:creator>VSargent</dc:creator>
  <cp:lastModifiedBy>Muamer Mulahasanovic</cp:lastModifiedBy>
  <cp:revision>3</cp:revision>
  <cp:lastPrinted>2017-03-31T09:35:00Z</cp:lastPrinted>
  <dcterms:created xsi:type="dcterms:W3CDTF">2018-05-08T09:13:00Z</dcterms:created>
  <dcterms:modified xsi:type="dcterms:W3CDTF">2018-05-08T09:42:00Z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1033-8.1.0.3385</vt:lpwstr>
  </property>
</Properties>
</file>